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79D" w:rsidRPr="007E717B" w:rsidRDefault="0096479D" w:rsidP="00DD7957">
      <w:pPr>
        <w:spacing w:line="240" w:lineRule="atLeast"/>
        <w:jc w:val="both"/>
        <w:rPr>
          <w:rFonts w:ascii="標楷體" w:eastAsia="標楷體" w:hAnsi="標楷體" w:cs="標楷體"/>
        </w:rPr>
      </w:pPr>
      <w:r w:rsidRPr="007E717B">
        <w:rPr>
          <w:rFonts w:ascii="標楷體" w:eastAsia="標楷體" w:hAnsi="標楷體" w:cs="標楷體" w:hint="eastAsia"/>
        </w:rPr>
        <w:t>【附件</w:t>
      </w:r>
      <w:r w:rsidRPr="007E717B">
        <w:rPr>
          <w:rFonts w:ascii="標楷體" w:eastAsia="標楷體" w:hAnsi="標楷體" w:cs="標楷體"/>
        </w:rPr>
        <w:t>1</w:t>
      </w:r>
      <w:r w:rsidRPr="007E717B">
        <w:rPr>
          <w:rFonts w:ascii="標楷體" w:eastAsia="標楷體" w:hAnsi="標楷體" w:cs="標楷體" w:hint="eastAsia"/>
        </w:rPr>
        <w:t>】</w:t>
      </w:r>
      <w:r w:rsidRPr="007E717B">
        <w:rPr>
          <w:rFonts w:ascii="標楷體" w:eastAsia="標楷體" w:hAnsi="標楷體" w:cs="標楷體"/>
        </w:rPr>
        <w:t xml:space="preserve"> </w:t>
      </w:r>
    </w:p>
    <w:p w:rsidR="0096479D" w:rsidRPr="007E717B" w:rsidRDefault="0096479D" w:rsidP="008E623D">
      <w:pPr>
        <w:ind w:leftChars="-236" w:left="31680" w:right="-676" w:hangingChars="165" w:firstLine="31680"/>
        <w:jc w:val="center"/>
        <w:rPr>
          <w:rFonts w:ascii="標楷體" w:eastAsia="標楷體" w:hAnsi="標楷體"/>
          <w:b/>
          <w:bCs/>
          <w:sz w:val="32"/>
          <w:szCs w:val="32"/>
        </w:rPr>
      </w:pPr>
      <w:r>
        <w:rPr>
          <w:rFonts w:ascii="標楷體" w:eastAsia="標楷體" w:hAnsi="標楷體" w:cs="標楷體"/>
          <w:b/>
          <w:bCs/>
          <w:sz w:val="32"/>
          <w:szCs w:val="32"/>
        </w:rPr>
        <w:t>105</w:t>
      </w:r>
      <w:r w:rsidRPr="007E717B">
        <w:rPr>
          <w:rFonts w:ascii="標楷體" w:eastAsia="標楷體" w:hAnsi="標楷體" w:cs="標楷體" w:hint="eastAsia"/>
          <w:b/>
          <w:bCs/>
          <w:sz w:val="32"/>
          <w:szCs w:val="32"/>
        </w:rPr>
        <w:t>學年度教育部國民小學師資培用聯盟特殊教育教學演示競賽報名表</w:t>
      </w:r>
    </w:p>
    <w:tbl>
      <w:tblPr>
        <w:tblW w:w="5609" w:type="pct"/>
        <w:jc w:val="center"/>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left w:w="28" w:type="dxa"/>
          <w:right w:w="28" w:type="dxa"/>
        </w:tblCellMar>
        <w:tblLook w:val="0000"/>
      </w:tblPr>
      <w:tblGrid>
        <w:gridCol w:w="1513"/>
        <w:gridCol w:w="2151"/>
        <w:gridCol w:w="2151"/>
        <w:gridCol w:w="1425"/>
        <w:gridCol w:w="1275"/>
        <w:gridCol w:w="1603"/>
      </w:tblGrid>
      <w:tr w:rsidR="0096479D" w:rsidRPr="007E717B">
        <w:trPr>
          <w:cantSplit/>
          <w:trHeight w:val="737"/>
          <w:jc w:val="center"/>
        </w:trPr>
        <w:tc>
          <w:tcPr>
            <w:tcW w:w="748" w:type="pct"/>
            <w:tcBorders>
              <w:top w:val="outset" w:sz="6" w:space="0" w:color="auto"/>
            </w:tcBorders>
            <w:vAlign w:val="center"/>
          </w:tcPr>
          <w:p w:rsidR="0096479D" w:rsidRPr="007E717B" w:rsidRDefault="0096479D" w:rsidP="0096479D">
            <w:pPr>
              <w:pStyle w:val="NormalWeb"/>
              <w:ind w:rightChars="23" w:right="31680"/>
              <w:jc w:val="distribute"/>
              <w:rPr>
                <w:rFonts w:ascii="標楷體" w:eastAsia="標楷體" w:hAnsi="標楷體" w:cs="Times New Roman"/>
              </w:rPr>
            </w:pPr>
            <w:r w:rsidRPr="007E717B">
              <w:rPr>
                <w:rFonts w:ascii="標楷體" w:eastAsia="標楷體" w:hAnsi="標楷體" w:cs="標楷體" w:hint="eastAsia"/>
              </w:rPr>
              <w:t>教案名稱</w:t>
            </w:r>
          </w:p>
        </w:tc>
        <w:tc>
          <w:tcPr>
            <w:tcW w:w="2830" w:type="pct"/>
            <w:gridSpan w:val="3"/>
            <w:vAlign w:val="center"/>
          </w:tcPr>
          <w:p w:rsidR="0096479D" w:rsidRPr="007E717B" w:rsidRDefault="0096479D" w:rsidP="000E5B98">
            <w:pPr>
              <w:snapToGrid w:val="0"/>
              <w:jc w:val="both"/>
              <w:rPr>
                <w:rFonts w:ascii="標楷體" w:eastAsia="標楷體" w:hAnsi="標楷體"/>
              </w:rPr>
            </w:pPr>
          </w:p>
        </w:tc>
        <w:tc>
          <w:tcPr>
            <w:tcW w:w="630" w:type="pct"/>
            <w:vAlign w:val="center"/>
          </w:tcPr>
          <w:p w:rsidR="0096479D" w:rsidRPr="007E717B" w:rsidRDefault="0096479D" w:rsidP="0019390D">
            <w:pPr>
              <w:pStyle w:val="NormalWeb"/>
              <w:snapToGrid w:val="0"/>
              <w:spacing w:before="0" w:beforeAutospacing="0" w:after="0" w:afterAutospacing="0" w:line="240" w:lineRule="atLeast"/>
              <w:jc w:val="center"/>
              <w:rPr>
                <w:rFonts w:ascii="標楷體" w:eastAsia="標楷體" w:hAnsi="標楷體" w:cs="Times New Roman"/>
              </w:rPr>
            </w:pPr>
            <w:r w:rsidRPr="007E717B">
              <w:rPr>
                <w:rFonts w:ascii="標楷體" w:eastAsia="標楷體" w:hAnsi="標楷體" w:cs="標楷體" w:hint="eastAsia"/>
              </w:rPr>
              <w:t>編</w:t>
            </w:r>
            <w:r w:rsidRPr="007E717B">
              <w:rPr>
                <w:rFonts w:ascii="標楷體" w:eastAsia="標楷體" w:hAnsi="標楷體" w:cs="標楷體"/>
              </w:rPr>
              <w:t xml:space="preserve">   </w:t>
            </w:r>
            <w:r w:rsidRPr="007E717B">
              <w:rPr>
                <w:rFonts w:ascii="標楷體" w:eastAsia="標楷體" w:hAnsi="標楷體" w:cs="標楷體" w:hint="eastAsia"/>
              </w:rPr>
              <w:t>號</w:t>
            </w:r>
          </w:p>
          <w:p w:rsidR="0096479D" w:rsidRPr="007E717B" w:rsidRDefault="0096479D" w:rsidP="000E5B98">
            <w:pPr>
              <w:pStyle w:val="NormalWeb"/>
              <w:snapToGrid w:val="0"/>
              <w:spacing w:before="0" w:beforeAutospacing="0" w:after="0" w:afterAutospacing="0" w:line="240" w:lineRule="atLeast"/>
              <w:jc w:val="center"/>
              <w:rPr>
                <w:rFonts w:ascii="標楷體" w:eastAsia="標楷體" w:hAnsi="標楷體" w:cs="Times New Roman"/>
                <w:sz w:val="18"/>
                <w:szCs w:val="18"/>
              </w:rPr>
            </w:pPr>
            <w:r w:rsidRPr="007E717B">
              <w:rPr>
                <w:rFonts w:ascii="標楷體" w:eastAsia="標楷體" w:hAnsi="標楷體" w:cs="標楷體"/>
                <w:sz w:val="18"/>
                <w:szCs w:val="18"/>
              </w:rPr>
              <w:t>(</w:t>
            </w:r>
            <w:r w:rsidRPr="007E717B">
              <w:rPr>
                <w:rFonts w:ascii="標楷體" w:eastAsia="標楷體" w:hAnsi="標楷體" w:cs="標楷體" w:hint="eastAsia"/>
                <w:sz w:val="18"/>
                <w:szCs w:val="18"/>
              </w:rPr>
              <w:t>由中心填寫</w:t>
            </w:r>
            <w:r w:rsidRPr="007E717B">
              <w:rPr>
                <w:rFonts w:ascii="標楷體" w:eastAsia="標楷體" w:hAnsi="標楷體" w:cs="標楷體"/>
                <w:sz w:val="18"/>
                <w:szCs w:val="18"/>
              </w:rPr>
              <w:t>)</w:t>
            </w:r>
          </w:p>
        </w:tc>
        <w:tc>
          <w:tcPr>
            <w:tcW w:w="792" w:type="pct"/>
            <w:vAlign w:val="center"/>
          </w:tcPr>
          <w:p w:rsidR="0096479D" w:rsidRPr="007E717B" w:rsidRDefault="0096479D" w:rsidP="000E5B98">
            <w:pPr>
              <w:snapToGrid w:val="0"/>
              <w:jc w:val="center"/>
              <w:rPr>
                <w:rFonts w:ascii="標楷體" w:eastAsia="標楷體" w:hAnsi="標楷體"/>
              </w:rPr>
            </w:pPr>
          </w:p>
        </w:tc>
      </w:tr>
      <w:tr w:rsidR="0096479D" w:rsidRPr="007E717B">
        <w:trPr>
          <w:cantSplit/>
          <w:trHeight w:val="421"/>
          <w:jc w:val="center"/>
        </w:trPr>
        <w:tc>
          <w:tcPr>
            <w:tcW w:w="748" w:type="pct"/>
            <w:vAlign w:val="center"/>
          </w:tcPr>
          <w:p w:rsidR="0096479D" w:rsidRPr="007E717B" w:rsidRDefault="0096479D" w:rsidP="0019390D">
            <w:pPr>
              <w:snapToGrid w:val="0"/>
              <w:jc w:val="distribute"/>
              <w:rPr>
                <w:rFonts w:ascii="標楷體" w:eastAsia="標楷體" w:hAnsi="標楷體"/>
              </w:rPr>
            </w:pPr>
            <w:r w:rsidRPr="007E717B">
              <w:rPr>
                <w:rFonts w:ascii="標楷體" w:eastAsia="標楷體" w:hAnsi="標楷體" w:cs="標楷體" w:hint="eastAsia"/>
              </w:rPr>
              <w:t>教案來源</w:t>
            </w:r>
          </w:p>
        </w:tc>
        <w:tc>
          <w:tcPr>
            <w:tcW w:w="2830" w:type="pct"/>
            <w:gridSpan w:val="3"/>
            <w:vAlign w:val="center"/>
          </w:tcPr>
          <w:p w:rsidR="0096479D" w:rsidRPr="007E717B" w:rsidRDefault="0096479D" w:rsidP="000E5B98">
            <w:pPr>
              <w:snapToGrid w:val="0"/>
              <w:rPr>
                <w:rFonts w:ascii="標楷體" w:eastAsia="標楷體" w:hAnsi="標楷體" w:cs="標楷體"/>
                <w:u w:val="single"/>
              </w:rPr>
            </w:pPr>
            <w:r w:rsidRPr="007E717B">
              <w:rPr>
                <w:rFonts w:ascii="標楷體" w:eastAsia="標楷體" w:hAnsi="標楷體" w:cs="標楷體"/>
              </w:rPr>
              <w:t xml:space="preserve">  </w:t>
            </w:r>
            <w:r w:rsidRPr="007E717B">
              <w:rPr>
                <w:rFonts w:ascii="標楷體" w:eastAsia="標楷體" w:hAnsi="標楷體" w:cs="標楷體" w:hint="eastAsia"/>
              </w:rPr>
              <w:t>□自編</w:t>
            </w:r>
            <w:r w:rsidRPr="007E717B">
              <w:rPr>
                <w:rFonts w:ascii="標楷體" w:eastAsia="標楷體" w:hAnsi="標楷體" w:cs="標楷體"/>
              </w:rPr>
              <w:t xml:space="preserve"> </w:t>
            </w:r>
            <w:r w:rsidRPr="007E717B">
              <w:rPr>
                <w:rFonts w:ascii="標楷體" w:eastAsia="標楷體" w:hAnsi="標楷體" w:cs="標楷體" w:hint="eastAsia"/>
              </w:rPr>
              <w:t>□改編自：</w:t>
            </w:r>
            <w:r w:rsidRPr="007E717B">
              <w:rPr>
                <w:rFonts w:ascii="標楷體" w:eastAsia="標楷體" w:hAnsi="標楷體" w:cs="標楷體"/>
                <w:u w:val="single"/>
              </w:rPr>
              <w:t xml:space="preserve">   </w:t>
            </w:r>
            <w:r w:rsidRPr="007E717B">
              <w:rPr>
                <w:rFonts w:ascii="標楷體" w:eastAsia="標楷體" w:hAnsi="標楷體" w:cs="標楷體"/>
                <w:sz w:val="20"/>
                <w:szCs w:val="20"/>
                <w:u w:val="single"/>
              </w:rPr>
              <w:t>(</w:t>
            </w:r>
            <w:r w:rsidRPr="007E717B">
              <w:rPr>
                <w:rFonts w:ascii="標楷體" w:eastAsia="標楷體" w:hAnsi="標楷體" w:cs="標楷體" w:hint="eastAsia"/>
                <w:sz w:val="20"/>
                <w:szCs w:val="20"/>
                <w:u w:val="single"/>
              </w:rPr>
              <w:t>教案名稱</w:t>
            </w:r>
            <w:r w:rsidRPr="007E717B">
              <w:rPr>
                <w:rFonts w:ascii="標楷體" w:eastAsia="標楷體" w:hAnsi="標楷體" w:cs="標楷體"/>
                <w:sz w:val="20"/>
                <w:szCs w:val="20"/>
                <w:u w:val="single"/>
              </w:rPr>
              <w:t>)</w:t>
            </w:r>
            <w:r w:rsidRPr="007E717B">
              <w:rPr>
                <w:rFonts w:ascii="標楷體" w:eastAsia="標楷體" w:hAnsi="標楷體" w:cs="標楷體"/>
                <w:u w:val="single"/>
              </w:rPr>
              <w:t xml:space="preserve">                 </w:t>
            </w:r>
          </w:p>
        </w:tc>
        <w:tc>
          <w:tcPr>
            <w:tcW w:w="630" w:type="pct"/>
            <w:vAlign w:val="center"/>
          </w:tcPr>
          <w:p w:rsidR="0096479D" w:rsidRPr="007E717B" w:rsidRDefault="0096479D" w:rsidP="0019390D">
            <w:pPr>
              <w:snapToGrid w:val="0"/>
              <w:jc w:val="distribute"/>
              <w:rPr>
                <w:rFonts w:ascii="標楷體" w:eastAsia="標楷體" w:hAnsi="標楷體"/>
                <w:kern w:val="0"/>
              </w:rPr>
            </w:pPr>
            <w:r w:rsidRPr="007E717B">
              <w:rPr>
                <w:rFonts w:ascii="標楷體" w:eastAsia="標楷體" w:hAnsi="標楷體" w:cs="標楷體" w:hint="eastAsia"/>
                <w:kern w:val="0"/>
              </w:rPr>
              <w:t>教案</w:t>
            </w:r>
          </w:p>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kern w:val="0"/>
              </w:rPr>
              <w:t>總字數</w:t>
            </w:r>
          </w:p>
        </w:tc>
        <w:tc>
          <w:tcPr>
            <w:tcW w:w="792" w:type="pct"/>
            <w:vAlign w:val="center"/>
          </w:tcPr>
          <w:p w:rsidR="0096479D" w:rsidRPr="007E717B" w:rsidRDefault="0096479D" w:rsidP="0019390D">
            <w:pPr>
              <w:snapToGrid w:val="0"/>
              <w:jc w:val="center"/>
              <w:rPr>
                <w:rFonts w:ascii="標楷體" w:eastAsia="標楷體" w:hAnsi="標楷體"/>
              </w:rPr>
            </w:pPr>
          </w:p>
        </w:tc>
      </w:tr>
      <w:tr w:rsidR="0096479D" w:rsidRPr="007E717B">
        <w:trPr>
          <w:cantSplit/>
          <w:trHeight w:val="487"/>
          <w:jc w:val="center"/>
        </w:trPr>
        <w:tc>
          <w:tcPr>
            <w:tcW w:w="748" w:type="pct"/>
            <w:vAlign w:val="center"/>
          </w:tcPr>
          <w:p w:rsidR="0096479D" w:rsidRPr="007E717B" w:rsidRDefault="0096479D" w:rsidP="0096479D">
            <w:pPr>
              <w:pStyle w:val="NormalWeb"/>
              <w:ind w:rightChars="23" w:right="31680"/>
              <w:jc w:val="distribute"/>
              <w:rPr>
                <w:rFonts w:ascii="標楷體" w:eastAsia="標楷體" w:hAnsi="標楷體" w:cs="Times New Roman"/>
                <w:spacing w:val="-20"/>
              </w:rPr>
            </w:pPr>
            <w:r w:rsidRPr="007E717B">
              <w:rPr>
                <w:rFonts w:ascii="標楷體" w:eastAsia="標楷體" w:hAnsi="標楷體" w:cs="標楷體" w:hint="eastAsia"/>
                <w:spacing w:val="-20"/>
              </w:rPr>
              <w:t>教案類別</w:t>
            </w:r>
          </w:p>
        </w:tc>
        <w:tc>
          <w:tcPr>
            <w:tcW w:w="4252" w:type="pct"/>
            <w:gridSpan w:val="5"/>
            <w:vAlign w:val="center"/>
          </w:tcPr>
          <w:p w:rsidR="0096479D" w:rsidRPr="007E717B" w:rsidRDefault="0096479D" w:rsidP="0019390D">
            <w:pPr>
              <w:rPr>
                <w:rFonts w:ascii="標楷體" w:eastAsia="標楷體" w:hAnsi="標楷體"/>
              </w:rPr>
            </w:pPr>
            <w:r w:rsidRPr="007E717B">
              <w:rPr>
                <w:rFonts w:ascii="標楷體" w:eastAsia="標楷體" w:hAnsi="標楷體" w:cs="標楷體" w:hint="eastAsia"/>
              </w:rPr>
              <w:t xml:space="preserve">　□國小資賦優異類　　□國小身心障礙類　　□學前特教類</w:t>
            </w:r>
          </w:p>
        </w:tc>
      </w:tr>
      <w:tr w:rsidR="0096479D" w:rsidRPr="007E717B">
        <w:trPr>
          <w:cantSplit/>
          <w:trHeight w:val="737"/>
          <w:jc w:val="center"/>
        </w:trPr>
        <w:tc>
          <w:tcPr>
            <w:tcW w:w="748" w:type="pct"/>
            <w:vAlign w:val="center"/>
          </w:tcPr>
          <w:p w:rsidR="0096479D" w:rsidRPr="007E717B" w:rsidRDefault="0096479D" w:rsidP="000E5B98">
            <w:pPr>
              <w:pStyle w:val="NormalWeb"/>
              <w:spacing w:before="0" w:beforeAutospacing="0" w:after="0" w:afterAutospacing="0"/>
              <w:jc w:val="distribute"/>
              <w:rPr>
                <w:rFonts w:ascii="標楷體" w:eastAsia="標楷體" w:hAnsi="標楷體" w:cs="Times New Roman"/>
              </w:rPr>
            </w:pPr>
            <w:r w:rsidRPr="007E717B">
              <w:rPr>
                <w:rFonts w:ascii="標楷體" w:eastAsia="標楷體" w:hAnsi="標楷體" w:cs="標楷體" w:hint="eastAsia"/>
              </w:rPr>
              <w:t>設計理念</w:t>
            </w:r>
          </w:p>
          <w:p w:rsidR="0096479D" w:rsidRPr="007E717B" w:rsidRDefault="0096479D" w:rsidP="000E5B98">
            <w:pPr>
              <w:pStyle w:val="NormalWeb"/>
              <w:spacing w:before="0" w:beforeAutospacing="0" w:after="0" w:afterAutospacing="0"/>
              <w:jc w:val="distribute"/>
              <w:rPr>
                <w:rFonts w:ascii="標楷體" w:eastAsia="標楷體" w:hAnsi="標楷體" w:cs="Times New Roman"/>
              </w:rPr>
            </w:pPr>
            <w:r w:rsidRPr="007E717B">
              <w:rPr>
                <w:rFonts w:ascii="標楷體" w:eastAsia="標楷體" w:hAnsi="標楷體" w:cs="標楷體" w:hint="eastAsia"/>
              </w:rPr>
              <w:t>（以</w:t>
            </w:r>
            <w:r w:rsidRPr="007E717B">
              <w:rPr>
                <w:rFonts w:ascii="標楷體" w:eastAsia="標楷體" w:hAnsi="標楷體" w:cs="標楷體"/>
              </w:rPr>
              <w:t>300</w:t>
            </w:r>
            <w:r w:rsidRPr="007E717B">
              <w:rPr>
                <w:rFonts w:ascii="標楷體" w:eastAsia="標楷體" w:hAnsi="標楷體" w:cs="標楷體" w:hint="eastAsia"/>
              </w:rPr>
              <w:t>字簡介教學內容）</w:t>
            </w:r>
          </w:p>
        </w:tc>
        <w:tc>
          <w:tcPr>
            <w:tcW w:w="4252" w:type="pct"/>
            <w:gridSpan w:val="5"/>
            <w:vAlign w:val="center"/>
          </w:tcPr>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19390D">
            <w:pPr>
              <w:rPr>
                <w:rFonts w:ascii="標楷體" w:eastAsia="標楷體" w:hAnsi="標楷體"/>
              </w:rPr>
            </w:pPr>
          </w:p>
          <w:p w:rsidR="0096479D" w:rsidRPr="007E717B" w:rsidRDefault="0096479D" w:rsidP="000E5B98">
            <w:pPr>
              <w:snapToGrid w:val="0"/>
              <w:rPr>
                <w:rFonts w:ascii="標楷體" w:eastAsia="標楷體" w:hAnsi="標楷體"/>
              </w:rPr>
            </w:pPr>
          </w:p>
        </w:tc>
      </w:tr>
      <w:tr w:rsidR="0096479D" w:rsidRPr="007E717B">
        <w:trPr>
          <w:cantSplit/>
          <w:trHeight w:val="511"/>
          <w:jc w:val="center"/>
        </w:trPr>
        <w:tc>
          <w:tcPr>
            <w:tcW w:w="748" w:type="pct"/>
            <w:vAlign w:val="center"/>
          </w:tcPr>
          <w:p w:rsidR="0096479D" w:rsidRPr="007E717B" w:rsidRDefault="0096479D" w:rsidP="0019390D">
            <w:pPr>
              <w:pStyle w:val="NormalWeb"/>
              <w:jc w:val="distribute"/>
              <w:rPr>
                <w:rFonts w:ascii="標楷體" w:eastAsia="標楷體" w:hAnsi="標楷體" w:cs="Times New Roman"/>
              </w:rPr>
            </w:pPr>
            <w:r w:rsidRPr="007E717B">
              <w:rPr>
                <w:rFonts w:ascii="標楷體" w:eastAsia="標楷體" w:hAnsi="標楷體" w:cs="標楷體" w:hint="eastAsia"/>
              </w:rPr>
              <w:t>參賽組別</w:t>
            </w:r>
          </w:p>
        </w:tc>
        <w:tc>
          <w:tcPr>
            <w:tcW w:w="4252" w:type="pct"/>
            <w:gridSpan w:val="5"/>
            <w:vAlign w:val="center"/>
          </w:tcPr>
          <w:p w:rsidR="0096479D" w:rsidRPr="007E717B" w:rsidRDefault="0096479D" w:rsidP="0019390D">
            <w:pPr>
              <w:jc w:val="both"/>
              <w:rPr>
                <w:rFonts w:ascii="標楷體" w:eastAsia="標楷體" w:hAnsi="標楷體" w:cs="標楷體"/>
              </w:rPr>
            </w:pPr>
            <w:r w:rsidRPr="007E717B">
              <w:rPr>
                <w:rFonts w:ascii="標楷體" w:eastAsia="標楷體" w:hAnsi="標楷體" w:cs="標楷體" w:hint="eastAsia"/>
              </w:rPr>
              <w:t xml:space="preserve">　□師資生組　　　□實習生組　　　□教師組</w:t>
            </w:r>
            <w:r w:rsidRPr="007E717B">
              <w:rPr>
                <w:rFonts w:ascii="標楷體" w:eastAsia="標楷體" w:hAnsi="標楷體" w:cs="標楷體"/>
              </w:rPr>
              <w:t xml:space="preserve"> </w:t>
            </w:r>
          </w:p>
        </w:tc>
      </w:tr>
      <w:tr w:rsidR="0096479D" w:rsidRPr="007E717B">
        <w:trPr>
          <w:cantSplit/>
          <w:trHeight w:val="737"/>
          <w:jc w:val="center"/>
        </w:trPr>
        <w:tc>
          <w:tcPr>
            <w:tcW w:w="748" w:type="pct"/>
            <w:vAlign w:val="center"/>
          </w:tcPr>
          <w:p w:rsidR="0096479D" w:rsidRPr="007E717B" w:rsidRDefault="0096479D" w:rsidP="0019390D">
            <w:pPr>
              <w:snapToGrid w:val="0"/>
              <w:jc w:val="distribute"/>
              <w:rPr>
                <w:rFonts w:ascii="標楷體" w:eastAsia="標楷體" w:hAnsi="標楷體"/>
              </w:rPr>
            </w:pPr>
            <w:r w:rsidRPr="007E717B">
              <w:rPr>
                <w:rFonts w:ascii="標楷體" w:eastAsia="標楷體" w:hAnsi="標楷體" w:cs="標楷體" w:hint="eastAsia"/>
              </w:rPr>
              <w:t>基本資料</w:t>
            </w:r>
          </w:p>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rPr>
              <w:t>（請詳填）</w:t>
            </w:r>
          </w:p>
        </w:tc>
        <w:tc>
          <w:tcPr>
            <w:tcW w:w="1063" w:type="pct"/>
            <w:vAlign w:val="center"/>
          </w:tcPr>
          <w:p w:rsidR="0096479D" w:rsidRPr="007E717B" w:rsidRDefault="0096479D" w:rsidP="000E5B98">
            <w:pPr>
              <w:snapToGrid w:val="0"/>
              <w:jc w:val="center"/>
              <w:rPr>
                <w:rFonts w:ascii="標楷體" w:eastAsia="標楷體" w:hAnsi="標楷體"/>
              </w:rPr>
            </w:pPr>
            <w:r w:rsidRPr="007E717B">
              <w:rPr>
                <w:rFonts w:ascii="標楷體" w:eastAsia="標楷體" w:hAnsi="標楷體" w:cs="標楷體" w:hint="eastAsia"/>
              </w:rPr>
              <w:t>作者一</w:t>
            </w:r>
          </w:p>
        </w:tc>
        <w:tc>
          <w:tcPr>
            <w:tcW w:w="1063" w:type="pct"/>
            <w:vAlign w:val="center"/>
          </w:tcPr>
          <w:p w:rsidR="0096479D" w:rsidRPr="007E717B" w:rsidRDefault="0096479D" w:rsidP="000E5B98">
            <w:pPr>
              <w:snapToGrid w:val="0"/>
              <w:jc w:val="center"/>
              <w:rPr>
                <w:rFonts w:ascii="標楷體" w:eastAsia="標楷體" w:hAnsi="標楷體"/>
              </w:rPr>
            </w:pPr>
            <w:r w:rsidRPr="007E717B">
              <w:rPr>
                <w:rFonts w:ascii="標楷體" w:eastAsia="標楷體" w:hAnsi="標楷體" w:cs="標楷體" w:hint="eastAsia"/>
              </w:rPr>
              <w:t>作者二</w:t>
            </w:r>
          </w:p>
        </w:tc>
        <w:tc>
          <w:tcPr>
            <w:tcW w:w="1063" w:type="pct"/>
            <w:gridSpan w:val="2"/>
            <w:vAlign w:val="center"/>
          </w:tcPr>
          <w:p w:rsidR="0096479D" w:rsidRPr="007E717B" w:rsidRDefault="0096479D" w:rsidP="000E5B98">
            <w:pPr>
              <w:snapToGrid w:val="0"/>
              <w:jc w:val="center"/>
              <w:rPr>
                <w:rFonts w:ascii="標楷體" w:eastAsia="標楷體" w:hAnsi="標楷體"/>
              </w:rPr>
            </w:pPr>
            <w:r w:rsidRPr="007E717B">
              <w:rPr>
                <w:rFonts w:ascii="標楷體" w:eastAsia="標楷體" w:hAnsi="標楷體" w:cs="標楷體" w:hint="eastAsia"/>
              </w:rPr>
              <w:t>作者三</w:t>
            </w:r>
          </w:p>
        </w:tc>
        <w:tc>
          <w:tcPr>
            <w:tcW w:w="1063" w:type="pct"/>
            <w:vAlign w:val="center"/>
          </w:tcPr>
          <w:p w:rsidR="0096479D" w:rsidRPr="007E717B" w:rsidRDefault="0096479D" w:rsidP="000E5B98">
            <w:pPr>
              <w:snapToGrid w:val="0"/>
              <w:jc w:val="center"/>
              <w:rPr>
                <w:rFonts w:ascii="標楷體" w:eastAsia="標楷體" w:hAnsi="標楷體"/>
              </w:rPr>
            </w:pPr>
            <w:r w:rsidRPr="007E717B">
              <w:rPr>
                <w:rFonts w:ascii="標楷體" w:eastAsia="標楷體" w:hAnsi="標楷體" w:cs="標楷體" w:hint="eastAsia"/>
              </w:rPr>
              <w:t>作者四</w:t>
            </w:r>
          </w:p>
        </w:tc>
      </w:tr>
      <w:tr w:rsidR="0096479D" w:rsidRPr="007E717B">
        <w:trPr>
          <w:cantSplit/>
          <w:trHeight w:val="840"/>
          <w:jc w:val="center"/>
        </w:trPr>
        <w:tc>
          <w:tcPr>
            <w:tcW w:w="748" w:type="pct"/>
            <w:vAlign w:val="center"/>
          </w:tcPr>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rPr>
              <w:t>姓</w:t>
            </w:r>
            <w:r w:rsidRPr="007E717B">
              <w:rPr>
                <w:rFonts w:ascii="標楷體" w:eastAsia="標楷體" w:hAnsi="標楷體" w:cs="標楷體"/>
              </w:rPr>
              <w:t xml:space="preserve">  </w:t>
            </w:r>
            <w:r w:rsidRPr="007E717B">
              <w:rPr>
                <w:rFonts w:ascii="標楷體" w:eastAsia="標楷體" w:hAnsi="標楷體" w:cs="標楷體" w:hint="eastAsia"/>
              </w:rPr>
              <w:t>名</w:t>
            </w:r>
          </w:p>
        </w:tc>
        <w:tc>
          <w:tcPr>
            <w:tcW w:w="1063" w:type="pct"/>
            <w:vAlign w:val="center"/>
          </w:tcPr>
          <w:p w:rsidR="0096479D" w:rsidRPr="007E717B" w:rsidRDefault="0096479D" w:rsidP="000E5B98">
            <w:pPr>
              <w:snapToGrid w:val="0"/>
              <w:jc w:val="center"/>
              <w:rPr>
                <w:rFonts w:ascii="標楷體" w:eastAsia="標楷體" w:hAnsi="標楷體"/>
                <w:b/>
                <w:bCs/>
              </w:rPr>
            </w:pPr>
          </w:p>
        </w:tc>
        <w:tc>
          <w:tcPr>
            <w:tcW w:w="1063" w:type="pct"/>
            <w:vAlign w:val="center"/>
          </w:tcPr>
          <w:p w:rsidR="0096479D" w:rsidRPr="007E717B" w:rsidRDefault="0096479D" w:rsidP="000E5B98">
            <w:pPr>
              <w:snapToGrid w:val="0"/>
              <w:jc w:val="center"/>
              <w:rPr>
                <w:rFonts w:ascii="標楷體" w:eastAsia="標楷體" w:hAnsi="標楷體"/>
                <w:b/>
                <w:bCs/>
              </w:rPr>
            </w:pPr>
          </w:p>
        </w:tc>
        <w:tc>
          <w:tcPr>
            <w:tcW w:w="1063" w:type="pct"/>
            <w:gridSpan w:val="2"/>
            <w:vAlign w:val="center"/>
          </w:tcPr>
          <w:p w:rsidR="0096479D" w:rsidRPr="007E717B" w:rsidRDefault="0096479D" w:rsidP="000E5B98">
            <w:pPr>
              <w:snapToGrid w:val="0"/>
              <w:jc w:val="center"/>
              <w:rPr>
                <w:rFonts w:ascii="標楷體" w:eastAsia="標楷體" w:hAnsi="標楷體"/>
                <w:b/>
                <w:bCs/>
              </w:rPr>
            </w:pPr>
          </w:p>
        </w:tc>
        <w:tc>
          <w:tcPr>
            <w:tcW w:w="1063" w:type="pct"/>
            <w:vAlign w:val="center"/>
          </w:tcPr>
          <w:p w:rsidR="0096479D" w:rsidRPr="007E717B" w:rsidRDefault="0096479D" w:rsidP="000E5B98">
            <w:pPr>
              <w:snapToGrid w:val="0"/>
              <w:jc w:val="center"/>
              <w:rPr>
                <w:rFonts w:ascii="標楷體" w:eastAsia="標楷體" w:hAnsi="標楷體"/>
                <w:b/>
                <w:bCs/>
              </w:rPr>
            </w:pPr>
          </w:p>
        </w:tc>
      </w:tr>
      <w:tr w:rsidR="0096479D" w:rsidRPr="007E717B">
        <w:trPr>
          <w:cantSplit/>
          <w:trHeight w:val="910"/>
          <w:jc w:val="center"/>
        </w:trPr>
        <w:tc>
          <w:tcPr>
            <w:tcW w:w="748" w:type="pct"/>
            <w:vAlign w:val="center"/>
          </w:tcPr>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rPr>
              <w:t>服務單位</w:t>
            </w:r>
            <w:r w:rsidRPr="007E717B">
              <w:rPr>
                <w:rFonts w:ascii="標楷體" w:eastAsia="標楷體" w:hAnsi="標楷體" w:cs="標楷體"/>
              </w:rPr>
              <w:t>/</w:t>
            </w:r>
            <w:r w:rsidRPr="007E717B">
              <w:rPr>
                <w:rFonts w:ascii="標楷體" w:eastAsia="標楷體" w:hAnsi="標楷體" w:cs="標楷體" w:hint="eastAsia"/>
              </w:rPr>
              <w:t>就讀學校</w:t>
            </w:r>
            <w:r w:rsidRPr="007E717B">
              <w:rPr>
                <w:rFonts w:ascii="標楷體" w:eastAsia="標楷體" w:hAnsi="標楷體" w:cs="標楷體"/>
              </w:rPr>
              <w:t>.</w:t>
            </w:r>
            <w:r w:rsidRPr="007E717B">
              <w:rPr>
                <w:rFonts w:ascii="標楷體" w:eastAsia="標楷體" w:hAnsi="標楷體" w:cs="標楷體" w:hint="eastAsia"/>
              </w:rPr>
              <w:t>學系</w:t>
            </w:r>
          </w:p>
        </w:tc>
        <w:tc>
          <w:tcPr>
            <w:tcW w:w="1063" w:type="pct"/>
            <w:vAlign w:val="center"/>
          </w:tcPr>
          <w:p w:rsidR="0096479D" w:rsidRPr="007E717B" w:rsidRDefault="0096479D" w:rsidP="0019390D">
            <w:pPr>
              <w:snapToGrid w:val="0"/>
              <w:jc w:val="center"/>
              <w:rPr>
                <w:rFonts w:ascii="標楷體" w:eastAsia="標楷體" w:hAnsi="標楷體"/>
                <w:b/>
                <w:bCs/>
              </w:rPr>
            </w:pPr>
          </w:p>
          <w:p w:rsidR="0096479D" w:rsidRPr="007E717B" w:rsidRDefault="0096479D" w:rsidP="0019390D">
            <w:pPr>
              <w:jc w:val="center"/>
              <w:rPr>
                <w:rFonts w:ascii="標楷體" w:eastAsia="標楷體" w:hAnsi="標楷體"/>
              </w:rPr>
            </w:pPr>
          </w:p>
        </w:tc>
        <w:tc>
          <w:tcPr>
            <w:tcW w:w="1063" w:type="pct"/>
            <w:vAlign w:val="center"/>
          </w:tcPr>
          <w:p w:rsidR="0096479D" w:rsidRPr="007E717B" w:rsidRDefault="0096479D" w:rsidP="0019390D">
            <w:pPr>
              <w:snapToGrid w:val="0"/>
              <w:jc w:val="center"/>
              <w:rPr>
                <w:rFonts w:ascii="標楷體" w:eastAsia="標楷體" w:hAnsi="標楷體"/>
                <w:b/>
                <w:bCs/>
              </w:rPr>
            </w:pPr>
          </w:p>
          <w:p w:rsidR="0096479D" w:rsidRPr="007E717B" w:rsidRDefault="0096479D" w:rsidP="000E5B98">
            <w:pPr>
              <w:snapToGrid w:val="0"/>
              <w:jc w:val="center"/>
              <w:rPr>
                <w:rFonts w:ascii="標楷體" w:eastAsia="標楷體" w:hAnsi="標楷體"/>
              </w:rPr>
            </w:pPr>
          </w:p>
        </w:tc>
        <w:tc>
          <w:tcPr>
            <w:tcW w:w="1063" w:type="pct"/>
            <w:gridSpan w:val="2"/>
            <w:vAlign w:val="center"/>
          </w:tcPr>
          <w:p w:rsidR="0096479D" w:rsidRPr="007E717B" w:rsidRDefault="0096479D" w:rsidP="0019390D">
            <w:pPr>
              <w:snapToGrid w:val="0"/>
              <w:jc w:val="center"/>
              <w:rPr>
                <w:rFonts w:ascii="標楷體" w:eastAsia="標楷體" w:hAnsi="標楷體"/>
                <w:b/>
                <w:bCs/>
              </w:rPr>
            </w:pPr>
          </w:p>
          <w:p w:rsidR="0096479D" w:rsidRPr="007E717B" w:rsidRDefault="0096479D" w:rsidP="000E5B98">
            <w:pPr>
              <w:snapToGrid w:val="0"/>
              <w:jc w:val="center"/>
              <w:rPr>
                <w:rFonts w:ascii="標楷體" w:eastAsia="標楷體" w:hAnsi="標楷體"/>
              </w:rPr>
            </w:pPr>
          </w:p>
        </w:tc>
        <w:tc>
          <w:tcPr>
            <w:tcW w:w="1063" w:type="pct"/>
            <w:vAlign w:val="center"/>
          </w:tcPr>
          <w:p w:rsidR="0096479D" w:rsidRPr="007E717B" w:rsidRDefault="0096479D" w:rsidP="0019390D">
            <w:pPr>
              <w:snapToGrid w:val="0"/>
              <w:jc w:val="center"/>
              <w:rPr>
                <w:rFonts w:ascii="標楷體" w:eastAsia="標楷體" w:hAnsi="標楷體"/>
                <w:b/>
                <w:bCs/>
              </w:rPr>
            </w:pPr>
          </w:p>
          <w:p w:rsidR="0096479D" w:rsidRPr="007E717B" w:rsidRDefault="0096479D" w:rsidP="000E5B98">
            <w:pPr>
              <w:snapToGrid w:val="0"/>
              <w:jc w:val="center"/>
              <w:rPr>
                <w:rFonts w:ascii="標楷體" w:eastAsia="標楷體" w:hAnsi="標楷體"/>
              </w:rPr>
            </w:pPr>
          </w:p>
        </w:tc>
      </w:tr>
      <w:tr w:rsidR="0096479D" w:rsidRPr="007E717B">
        <w:trPr>
          <w:cantSplit/>
          <w:trHeight w:val="737"/>
          <w:jc w:val="center"/>
        </w:trPr>
        <w:tc>
          <w:tcPr>
            <w:tcW w:w="748" w:type="pct"/>
            <w:vAlign w:val="center"/>
          </w:tcPr>
          <w:p w:rsidR="0096479D" w:rsidRPr="007E717B" w:rsidRDefault="0096479D" w:rsidP="0019390D">
            <w:pPr>
              <w:snapToGrid w:val="0"/>
              <w:jc w:val="distribute"/>
              <w:rPr>
                <w:rFonts w:ascii="標楷體" w:eastAsia="標楷體" w:hAnsi="標楷體" w:cs="標楷體"/>
              </w:rPr>
            </w:pPr>
            <w:r w:rsidRPr="007E717B">
              <w:rPr>
                <w:rFonts w:ascii="標楷體" w:eastAsia="標楷體" w:hAnsi="標楷體" w:cs="標楷體" w:hint="eastAsia"/>
              </w:rPr>
              <w:t>職稱</w:t>
            </w:r>
            <w:r w:rsidRPr="007E717B">
              <w:rPr>
                <w:rFonts w:ascii="標楷體" w:eastAsia="標楷體" w:hAnsi="標楷體" w:cs="標楷體"/>
              </w:rPr>
              <w:t>/</w:t>
            </w:r>
          </w:p>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rPr>
              <w:t>入學年度</w:t>
            </w:r>
          </w:p>
        </w:tc>
        <w:tc>
          <w:tcPr>
            <w:tcW w:w="1063" w:type="pct"/>
            <w:vAlign w:val="center"/>
          </w:tcPr>
          <w:p w:rsidR="0096479D" w:rsidRPr="007E717B" w:rsidRDefault="0096479D" w:rsidP="000E5B98">
            <w:pPr>
              <w:snapToGrid w:val="0"/>
              <w:jc w:val="center"/>
              <w:rPr>
                <w:rFonts w:ascii="標楷體" w:eastAsia="標楷體" w:hAnsi="標楷體"/>
                <w:b/>
                <w:bCs/>
              </w:rPr>
            </w:pPr>
          </w:p>
        </w:tc>
        <w:tc>
          <w:tcPr>
            <w:tcW w:w="1063" w:type="pct"/>
            <w:vAlign w:val="center"/>
          </w:tcPr>
          <w:p w:rsidR="0096479D" w:rsidRPr="007E717B" w:rsidRDefault="0096479D" w:rsidP="000E5B98">
            <w:pPr>
              <w:snapToGrid w:val="0"/>
              <w:jc w:val="center"/>
              <w:rPr>
                <w:rFonts w:ascii="標楷體" w:eastAsia="標楷體" w:hAnsi="標楷體"/>
                <w:b/>
                <w:bCs/>
              </w:rPr>
            </w:pPr>
          </w:p>
        </w:tc>
        <w:tc>
          <w:tcPr>
            <w:tcW w:w="1063" w:type="pct"/>
            <w:gridSpan w:val="2"/>
            <w:vAlign w:val="center"/>
          </w:tcPr>
          <w:p w:rsidR="0096479D" w:rsidRPr="007E717B" w:rsidRDefault="0096479D" w:rsidP="000E5B98">
            <w:pPr>
              <w:snapToGrid w:val="0"/>
              <w:jc w:val="center"/>
              <w:rPr>
                <w:rFonts w:ascii="標楷體" w:eastAsia="標楷體" w:hAnsi="標楷體"/>
                <w:b/>
                <w:bCs/>
              </w:rPr>
            </w:pPr>
          </w:p>
        </w:tc>
        <w:tc>
          <w:tcPr>
            <w:tcW w:w="1063" w:type="pct"/>
            <w:vAlign w:val="center"/>
          </w:tcPr>
          <w:p w:rsidR="0096479D" w:rsidRPr="007E717B" w:rsidRDefault="0096479D" w:rsidP="000E5B98">
            <w:pPr>
              <w:snapToGrid w:val="0"/>
              <w:jc w:val="center"/>
              <w:rPr>
                <w:rFonts w:ascii="標楷體" w:eastAsia="標楷體" w:hAnsi="標楷體"/>
                <w:b/>
                <w:bCs/>
              </w:rPr>
            </w:pPr>
          </w:p>
        </w:tc>
      </w:tr>
      <w:tr w:rsidR="0096479D" w:rsidRPr="007E717B">
        <w:trPr>
          <w:cantSplit/>
          <w:trHeight w:val="467"/>
          <w:jc w:val="center"/>
        </w:trPr>
        <w:tc>
          <w:tcPr>
            <w:tcW w:w="748" w:type="pct"/>
            <w:vAlign w:val="center"/>
          </w:tcPr>
          <w:p w:rsidR="0096479D" w:rsidRPr="007E717B" w:rsidRDefault="0096479D" w:rsidP="0019390D">
            <w:pPr>
              <w:snapToGrid w:val="0"/>
              <w:jc w:val="distribute"/>
              <w:rPr>
                <w:rFonts w:ascii="標楷體" w:eastAsia="標楷體" w:hAnsi="標楷體"/>
              </w:rPr>
            </w:pPr>
            <w:r w:rsidRPr="007E717B">
              <w:rPr>
                <w:rFonts w:ascii="標楷體" w:eastAsia="標楷體" w:hAnsi="標楷體" w:cs="標楷體" w:hint="eastAsia"/>
              </w:rPr>
              <w:t>性</w:t>
            </w:r>
            <w:r w:rsidRPr="007E717B">
              <w:rPr>
                <w:rFonts w:ascii="標楷體" w:eastAsia="標楷體" w:hAnsi="標楷體" w:cs="標楷體"/>
              </w:rPr>
              <w:t xml:space="preserve">  </w:t>
            </w:r>
            <w:r w:rsidRPr="007E717B">
              <w:rPr>
                <w:rFonts w:ascii="標楷體" w:eastAsia="標楷體" w:hAnsi="標楷體" w:cs="標楷體" w:hint="eastAsia"/>
              </w:rPr>
              <w:t>別</w:t>
            </w:r>
          </w:p>
        </w:tc>
        <w:tc>
          <w:tcPr>
            <w:tcW w:w="1063" w:type="pct"/>
            <w:vAlign w:val="center"/>
          </w:tcPr>
          <w:p w:rsidR="0096479D" w:rsidRPr="007E717B" w:rsidRDefault="0096479D" w:rsidP="0019390D">
            <w:pPr>
              <w:snapToGrid w:val="0"/>
              <w:jc w:val="center"/>
              <w:rPr>
                <w:rFonts w:ascii="標楷體" w:eastAsia="標楷體" w:hAnsi="標楷體"/>
              </w:rPr>
            </w:pP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男</w:t>
            </w:r>
            <w:r w:rsidRPr="007E717B">
              <w:rPr>
                <w:rFonts w:ascii="標楷體" w:eastAsia="標楷體" w:hAnsi="標楷體" w:cs="標楷體"/>
              </w:rPr>
              <w:t xml:space="preserve">  </w:t>
            </w: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女</w:t>
            </w:r>
          </w:p>
        </w:tc>
        <w:tc>
          <w:tcPr>
            <w:tcW w:w="1063" w:type="pct"/>
            <w:vAlign w:val="center"/>
          </w:tcPr>
          <w:p w:rsidR="0096479D" w:rsidRPr="007E717B" w:rsidRDefault="0096479D" w:rsidP="0019390D">
            <w:pPr>
              <w:snapToGrid w:val="0"/>
              <w:jc w:val="center"/>
              <w:rPr>
                <w:rFonts w:ascii="標楷體" w:eastAsia="標楷體" w:hAnsi="標楷體"/>
              </w:rPr>
            </w:pP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男</w:t>
            </w:r>
            <w:r w:rsidRPr="007E717B">
              <w:rPr>
                <w:rFonts w:ascii="標楷體" w:eastAsia="標楷體" w:hAnsi="標楷體" w:cs="標楷體"/>
              </w:rPr>
              <w:t xml:space="preserve">  </w:t>
            </w: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女</w:t>
            </w:r>
          </w:p>
        </w:tc>
        <w:tc>
          <w:tcPr>
            <w:tcW w:w="1063" w:type="pct"/>
            <w:gridSpan w:val="2"/>
            <w:vAlign w:val="center"/>
          </w:tcPr>
          <w:p w:rsidR="0096479D" w:rsidRPr="007E717B" w:rsidRDefault="0096479D" w:rsidP="0019390D">
            <w:pPr>
              <w:snapToGrid w:val="0"/>
              <w:jc w:val="center"/>
              <w:rPr>
                <w:rFonts w:ascii="標楷體" w:eastAsia="標楷體" w:hAnsi="標楷體"/>
              </w:rPr>
            </w:pP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男</w:t>
            </w:r>
            <w:r w:rsidRPr="007E717B">
              <w:rPr>
                <w:rFonts w:ascii="標楷體" w:eastAsia="標楷體" w:hAnsi="標楷體" w:cs="標楷體"/>
              </w:rPr>
              <w:t xml:space="preserve">  </w:t>
            </w: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女</w:t>
            </w:r>
          </w:p>
        </w:tc>
        <w:tc>
          <w:tcPr>
            <w:tcW w:w="1063" w:type="pct"/>
            <w:vAlign w:val="center"/>
          </w:tcPr>
          <w:p w:rsidR="0096479D" w:rsidRPr="007E717B" w:rsidRDefault="0096479D" w:rsidP="0019390D">
            <w:pPr>
              <w:snapToGrid w:val="0"/>
              <w:jc w:val="center"/>
              <w:rPr>
                <w:rFonts w:ascii="標楷體" w:eastAsia="標楷體" w:hAnsi="標楷體"/>
              </w:rPr>
            </w:pP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男</w:t>
            </w:r>
            <w:r w:rsidRPr="007E717B">
              <w:rPr>
                <w:rFonts w:ascii="標楷體" w:eastAsia="標楷體" w:hAnsi="標楷體" w:cs="標楷體"/>
              </w:rPr>
              <w:t xml:space="preserve">  </w:t>
            </w:r>
            <w:r w:rsidRPr="007E717B">
              <w:rPr>
                <w:rFonts w:ascii="標楷體" w:eastAsia="標楷體" w:hAnsi="標楷體" w:cs="標楷體" w:hint="eastAsia"/>
              </w:rPr>
              <w:t>□</w:t>
            </w:r>
            <w:r w:rsidRPr="007E717B">
              <w:rPr>
                <w:rFonts w:ascii="標楷體" w:eastAsia="標楷體" w:hAnsi="標楷體" w:cs="標楷體"/>
              </w:rPr>
              <w:t xml:space="preserve"> </w:t>
            </w:r>
            <w:r w:rsidRPr="007E717B">
              <w:rPr>
                <w:rFonts w:ascii="標楷體" w:eastAsia="標楷體" w:hAnsi="標楷體" w:cs="標楷體" w:hint="eastAsia"/>
              </w:rPr>
              <w:t>女</w:t>
            </w:r>
          </w:p>
        </w:tc>
      </w:tr>
      <w:tr w:rsidR="0096479D" w:rsidRPr="007E717B">
        <w:trPr>
          <w:cantSplit/>
          <w:trHeight w:val="2095"/>
          <w:jc w:val="center"/>
        </w:trPr>
        <w:tc>
          <w:tcPr>
            <w:tcW w:w="748" w:type="pct"/>
            <w:vAlign w:val="center"/>
          </w:tcPr>
          <w:p w:rsidR="0096479D" w:rsidRPr="007E717B" w:rsidRDefault="0096479D" w:rsidP="000E5B98">
            <w:pPr>
              <w:snapToGrid w:val="0"/>
              <w:jc w:val="distribute"/>
              <w:rPr>
                <w:rFonts w:ascii="標楷體" w:eastAsia="標楷體" w:hAnsi="標楷體"/>
              </w:rPr>
            </w:pPr>
            <w:r w:rsidRPr="007E717B">
              <w:rPr>
                <w:rFonts w:ascii="標楷體" w:eastAsia="標楷體" w:hAnsi="標楷體" w:cs="標楷體" w:hint="eastAsia"/>
              </w:rPr>
              <w:t>聯絡電話</w:t>
            </w:r>
          </w:p>
        </w:tc>
        <w:tc>
          <w:tcPr>
            <w:tcW w:w="1063" w:type="pct"/>
            <w:vAlign w:val="center"/>
          </w:tcPr>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O:</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H:</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hint="eastAsia"/>
                <w:sz w:val="22"/>
                <w:szCs w:val="22"/>
              </w:rPr>
              <w:t>行動</w:t>
            </w:r>
            <w:r w:rsidRPr="007E717B">
              <w:rPr>
                <w:rFonts w:ascii="標楷體" w:eastAsia="標楷體" w:hAnsi="標楷體" w:cs="標楷體"/>
                <w:sz w:val="22"/>
                <w:szCs w:val="22"/>
              </w:rPr>
              <w:t>:</w:t>
            </w:r>
          </w:p>
          <w:p w:rsidR="0096479D" w:rsidRPr="007E717B" w:rsidRDefault="0096479D" w:rsidP="000E5B98">
            <w:pPr>
              <w:spacing w:line="360" w:lineRule="auto"/>
              <w:rPr>
                <w:rFonts w:ascii="標楷體" w:eastAsia="標楷體" w:hAnsi="標楷體"/>
                <w:sz w:val="20"/>
                <w:szCs w:val="20"/>
              </w:rPr>
            </w:pPr>
            <w:r w:rsidRPr="007E717B">
              <w:rPr>
                <w:rFonts w:ascii="標楷體" w:eastAsia="標楷體" w:hAnsi="標楷體" w:cs="標楷體" w:hint="eastAsia"/>
                <w:sz w:val="22"/>
                <w:szCs w:val="22"/>
              </w:rPr>
              <w:t>傳真</w:t>
            </w:r>
            <w:r w:rsidRPr="007E717B">
              <w:rPr>
                <w:rFonts w:ascii="標楷體" w:eastAsia="標楷體" w:hAnsi="標楷體" w:cs="標楷體"/>
                <w:sz w:val="22"/>
                <w:szCs w:val="22"/>
              </w:rPr>
              <w:t>:</w:t>
            </w:r>
          </w:p>
        </w:tc>
        <w:tc>
          <w:tcPr>
            <w:tcW w:w="1063" w:type="pct"/>
            <w:vAlign w:val="center"/>
          </w:tcPr>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O:</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H:</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hint="eastAsia"/>
                <w:sz w:val="22"/>
                <w:szCs w:val="22"/>
              </w:rPr>
              <w:t>行動</w:t>
            </w:r>
            <w:r w:rsidRPr="007E717B">
              <w:rPr>
                <w:rFonts w:ascii="標楷體" w:eastAsia="標楷體" w:hAnsi="標楷體" w:cs="標楷體"/>
                <w:sz w:val="22"/>
                <w:szCs w:val="22"/>
              </w:rPr>
              <w:t>:</w:t>
            </w:r>
          </w:p>
          <w:p w:rsidR="0096479D" w:rsidRPr="007E717B" w:rsidRDefault="0096479D" w:rsidP="000E5B98">
            <w:pPr>
              <w:spacing w:line="360" w:lineRule="auto"/>
              <w:rPr>
                <w:rFonts w:ascii="標楷體" w:eastAsia="標楷體" w:hAnsi="標楷體"/>
                <w:sz w:val="18"/>
                <w:szCs w:val="18"/>
              </w:rPr>
            </w:pPr>
            <w:r w:rsidRPr="007E717B">
              <w:rPr>
                <w:rFonts w:ascii="標楷體" w:eastAsia="標楷體" w:hAnsi="標楷體" w:cs="標楷體" w:hint="eastAsia"/>
                <w:sz w:val="22"/>
                <w:szCs w:val="22"/>
              </w:rPr>
              <w:t>傳真</w:t>
            </w:r>
            <w:r w:rsidRPr="007E717B">
              <w:rPr>
                <w:rFonts w:ascii="標楷體" w:eastAsia="標楷體" w:hAnsi="標楷體" w:cs="標楷體"/>
                <w:sz w:val="22"/>
                <w:szCs w:val="22"/>
              </w:rPr>
              <w:t>:</w:t>
            </w:r>
          </w:p>
        </w:tc>
        <w:tc>
          <w:tcPr>
            <w:tcW w:w="1063" w:type="pct"/>
            <w:gridSpan w:val="2"/>
            <w:vAlign w:val="center"/>
          </w:tcPr>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O:</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sz w:val="22"/>
                <w:szCs w:val="22"/>
              </w:rPr>
              <w:t>H:</w:t>
            </w:r>
          </w:p>
          <w:p w:rsidR="0096479D" w:rsidRPr="007E717B" w:rsidRDefault="0096479D" w:rsidP="0019390D">
            <w:pPr>
              <w:spacing w:line="360" w:lineRule="auto"/>
              <w:rPr>
                <w:rFonts w:ascii="標楷體" w:eastAsia="標楷體" w:hAnsi="標楷體" w:cs="標楷體"/>
                <w:sz w:val="22"/>
                <w:szCs w:val="22"/>
              </w:rPr>
            </w:pPr>
            <w:r w:rsidRPr="007E717B">
              <w:rPr>
                <w:rFonts w:ascii="標楷體" w:eastAsia="標楷體" w:hAnsi="標楷體" w:cs="標楷體" w:hint="eastAsia"/>
                <w:sz w:val="22"/>
                <w:szCs w:val="22"/>
              </w:rPr>
              <w:t>行動</w:t>
            </w:r>
            <w:r w:rsidRPr="007E717B">
              <w:rPr>
                <w:rFonts w:ascii="標楷體" w:eastAsia="標楷體" w:hAnsi="標楷體" w:cs="標楷體"/>
                <w:sz w:val="22"/>
                <w:szCs w:val="22"/>
              </w:rPr>
              <w:t>:</w:t>
            </w:r>
          </w:p>
          <w:p w:rsidR="0096479D" w:rsidRPr="007E717B" w:rsidRDefault="0096479D" w:rsidP="000E5B98">
            <w:pPr>
              <w:spacing w:line="360" w:lineRule="auto"/>
              <w:rPr>
                <w:rFonts w:ascii="標楷體" w:eastAsia="標楷體" w:hAnsi="標楷體"/>
                <w:sz w:val="20"/>
                <w:szCs w:val="20"/>
              </w:rPr>
            </w:pPr>
            <w:r w:rsidRPr="007E717B">
              <w:rPr>
                <w:rFonts w:ascii="標楷體" w:eastAsia="標楷體" w:hAnsi="標楷體" w:cs="標楷體" w:hint="eastAsia"/>
                <w:sz w:val="22"/>
                <w:szCs w:val="22"/>
              </w:rPr>
              <w:t>傳真</w:t>
            </w:r>
            <w:r w:rsidRPr="007E717B">
              <w:rPr>
                <w:rFonts w:ascii="標楷體" w:eastAsia="標楷體" w:hAnsi="標楷體" w:cs="標楷體"/>
                <w:sz w:val="22"/>
                <w:szCs w:val="22"/>
              </w:rPr>
              <w:t>:</w:t>
            </w:r>
          </w:p>
        </w:tc>
        <w:tc>
          <w:tcPr>
            <w:tcW w:w="1063" w:type="pct"/>
            <w:vAlign w:val="center"/>
          </w:tcPr>
          <w:p w:rsidR="0096479D" w:rsidRPr="007E717B" w:rsidRDefault="0096479D" w:rsidP="000E5B98">
            <w:pPr>
              <w:spacing w:line="360" w:lineRule="auto"/>
              <w:rPr>
                <w:rFonts w:ascii="標楷體" w:eastAsia="標楷體" w:hAnsi="標楷體"/>
                <w:sz w:val="22"/>
                <w:szCs w:val="22"/>
              </w:rPr>
            </w:pPr>
            <w:r w:rsidRPr="007E717B">
              <w:rPr>
                <w:rFonts w:ascii="標楷體" w:eastAsia="標楷體" w:hAnsi="標楷體" w:cs="標楷體"/>
                <w:sz w:val="22"/>
                <w:szCs w:val="22"/>
              </w:rPr>
              <w:t>O:</w:t>
            </w:r>
          </w:p>
          <w:p w:rsidR="0096479D" w:rsidRPr="007E717B" w:rsidRDefault="0096479D" w:rsidP="000E5B98">
            <w:pPr>
              <w:spacing w:line="360" w:lineRule="auto"/>
              <w:rPr>
                <w:rFonts w:ascii="標楷體" w:eastAsia="標楷體" w:hAnsi="標楷體"/>
                <w:sz w:val="22"/>
                <w:szCs w:val="22"/>
              </w:rPr>
            </w:pPr>
            <w:r w:rsidRPr="007E717B">
              <w:rPr>
                <w:rFonts w:ascii="標楷體" w:eastAsia="標楷體" w:hAnsi="標楷體" w:cs="標楷體"/>
                <w:sz w:val="22"/>
                <w:szCs w:val="22"/>
              </w:rPr>
              <w:t>H:</w:t>
            </w:r>
          </w:p>
          <w:p w:rsidR="0096479D" w:rsidRPr="007E717B" w:rsidRDefault="0096479D" w:rsidP="000E5B98">
            <w:pPr>
              <w:spacing w:line="360" w:lineRule="auto"/>
              <w:rPr>
                <w:rFonts w:ascii="標楷體" w:eastAsia="標楷體" w:hAnsi="標楷體"/>
                <w:sz w:val="22"/>
                <w:szCs w:val="22"/>
              </w:rPr>
            </w:pPr>
            <w:r w:rsidRPr="007E717B">
              <w:rPr>
                <w:rFonts w:ascii="標楷體" w:eastAsia="標楷體" w:hAnsi="標楷體" w:cs="標楷體" w:hint="eastAsia"/>
                <w:sz w:val="22"/>
                <w:szCs w:val="22"/>
              </w:rPr>
              <w:t>行動</w:t>
            </w:r>
            <w:r w:rsidRPr="007E717B">
              <w:rPr>
                <w:rFonts w:ascii="標楷體" w:eastAsia="標楷體" w:hAnsi="標楷體" w:cs="標楷體"/>
                <w:sz w:val="22"/>
                <w:szCs w:val="22"/>
              </w:rPr>
              <w:t>:</w:t>
            </w:r>
          </w:p>
          <w:p w:rsidR="0096479D" w:rsidRPr="007E717B" w:rsidRDefault="0096479D" w:rsidP="000E5B98">
            <w:pPr>
              <w:spacing w:line="360" w:lineRule="auto"/>
              <w:rPr>
                <w:rFonts w:ascii="標楷體" w:eastAsia="標楷體" w:hAnsi="標楷體"/>
                <w:sz w:val="18"/>
                <w:szCs w:val="18"/>
              </w:rPr>
            </w:pPr>
            <w:r w:rsidRPr="007E717B">
              <w:rPr>
                <w:rFonts w:ascii="標楷體" w:eastAsia="標楷體" w:hAnsi="標楷體" w:cs="標楷體" w:hint="eastAsia"/>
                <w:sz w:val="22"/>
                <w:szCs w:val="22"/>
              </w:rPr>
              <w:t>傳真</w:t>
            </w:r>
            <w:r w:rsidRPr="007E717B">
              <w:rPr>
                <w:rFonts w:ascii="標楷體" w:eastAsia="標楷體" w:hAnsi="標楷體" w:cs="標楷體"/>
                <w:sz w:val="22"/>
                <w:szCs w:val="22"/>
              </w:rPr>
              <w:t>:</w:t>
            </w:r>
          </w:p>
        </w:tc>
      </w:tr>
      <w:tr w:rsidR="0096479D" w:rsidRPr="007E717B">
        <w:trPr>
          <w:cantSplit/>
          <w:trHeight w:val="1331"/>
          <w:jc w:val="center"/>
        </w:trPr>
        <w:tc>
          <w:tcPr>
            <w:tcW w:w="748" w:type="pct"/>
            <w:tcBorders>
              <w:bottom w:val="inset" w:sz="6" w:space="0" w:color="auto"/>
            </w:tcBorders>
            <w:vAlign w:val="center"/>
          </w:tcPr>
          <w:p w:rsidR="0096479D" w:rsidRPr="007E717B" w:rsidRDefault="0096479D" w:rsidP="000E5B98">
            <w:pPr>
              <w:snapToGrid w:val="0"/>
              <w:jc w:val="center"/>
              <w:rPr>
                <w:rFonts w:ascii="標楷體" w:eastAsia="標楷體" w:hAnsi="標楷體" w:cs="標楷體"/>
              </w:rPr>
            </w:pPr>
            <w:r w:rsidRPr="007E717B">
              <w:rPr>
                <w:rFonts w:ascii="標楷體" w:eastAsia="標楷體" w:hAnsi="標楷體" w:cs="標楷體"/>
              </w:rPr>
              <w:t>E-mail</w:t>
            </w:r>
          </w:p>
        </w:tc>
        <w:tc>
          <w:tcPr>
            <w:tcW w:w="1063" w:type="pct"/>
            <w:tcBorders>
              <w:bottom w:val="inset" w:sz="6" w:space="0" w:color="auto"/>
            </w:tcBorders>
            <w:vAlign w:val="center"/>
          </w:tcPr>
          <w:p w:rsidR="0096479D" w:rsidRPr="007E717B" w:rsidRDefault="0096479D" w:rsidP="000E5B98">
            <w:pPr>
              <w:spacing w:line="400" w:lineRule="exact"/>
              <w:rPr>
                <w:rFonts w:ascii="標楷體" w:eastAsia="標楷體" w:hAnsi="標楷體"/>
                <w:sz w:val="28"/>
                <w:szCs w:val="28"/>
              </w:rPr>
            </w:pPr>
          </w:p>
        </w:tc>
        <w:tc>
          <w:tcPr>
            <w:tcW w:w="1063" w:type="pct"/>
            <w:tcBorders>
              <w:bottom w:val="inset" w:sz="6" w:space="0" w:color="auto"/>
            </w:tcBorders>
            <w:vAlign w:val="center"/>
          </w:tcPr>
          <w:p w:rsidR="0096479D" w:rsidRPr="007E717B" w:rsidRDefault="0096479D" w:rsidP="0019390D">
            <w:pPr>
              <w:snapToGrid w:val="0"/>
              <w:rPr>
                <w:rFonts w:ascii="標楷體" w:eastAsia="標楷體" w:hAnsi="標楷體"/>
                <w:sz w:val="28"/>
                <w:szCs w:val="28"/>
              </w:rPr>
            </w:pPr>
          </w:p>
        </w:tc>
        <w:tc>
          <w:tcPr>
            <w:tcW w:w="1063" w:type="pct"/>
            <w:gridSpan w:val="2"/>
            <w:tcBorders>
              <w:bottom w:val="inset" w:sz="6" w:space="0" w:color="auto"/>
            </w:tcBorders>
            <w:vAlign w:val="center"/>
          </w:tcPr>
          <w:p w:rsidR="0096479D" w:rsidRPr="007E717B" w:rsidRDefault="0096479D" w:rsidP="0019390D">
            <w:pPr>
              <w:spacing w:line="400" w:lineRule="exact"/>
              <w:rPr>
                <w:rFonts w:ascii="標楷體" w:eastAsia="標楷體" w:hAnsi="標楷體"/>
                <w:sz w:val="28"/>
                <w:szCs w:val="28"/>
              </w:rPr>
            </w:pPr>
          </w:p>
        </w:tc>
        <w:tc>
          <w:tcPr>
            <w:tcW w:w="1063" w:type="pct"/>
            <w:tcBorders>
              <w:bottom w:val="inset" w:sz="6" w:space="0" w:color="auto"/>
            </w:tcBorders>
            <w:vAlign w:val="center"/>
          </w:tcPr>
          <w:p w:rsidR="0096479D" w:rsidRPr="007E717B" w:rsidRDefault="0096479D" w:rsidP="0019390D">
            <w:pPr>
              <w:spacing w:line="400" w:lineRule="exact"/>
              <w:rPr>
                <w:rFonts w:ascii="標楷體" w:eastAsia="標楷體" w:hAnsi="標楷體"/>
                <w:sz w:val="28"/>
                <w:szCs w:val="28"/>
              </w:rPr>
            </w:pPr>
          </w:p>
        </w:tc>
      </w:tr>
    </w:tbl>
    <w:p w:rsidR="0096479D" w:rsidRPr="007E717B" w:rsidRDefault="0096479D" w:rsidP="000E5B98">
      <w:pPr>
        <w:spacing w:line="240" w:lineRule="atLeast"/>
        <w:jc w:val="both"/>
        <w:rPr>
          <w:rFonts w:ascii="標楷體" w:eastAsia="標楷體" w:hAnsi="標楷體"/>
        </w:rPr>
      </w:pPr>
    </w:p>
    <w:p w:rsidR="0096479D" w:rsidRPr="007E717B" w:rsidRDefault="0096479D" w:rsidP="008E623D">
      <w:pPr>
        <w:spacing w:line="400" w:lineRule="atLeast"/>
        <w:ind w:leftChars="200" w:left="31680" w:hangingChars="200" w:firstLine="31680"/>
        <w:jc w:val="both"/>
        <w:rPr>
          <w:rFonts w:ascii="標楷體" w:eastAsia="標楷體" w:hAnsi="標楷體"/>
        </w:rPr>
        <w:sectPr w:rsidR="0096479D" w:rsidRPr="007E717B" w:rsidSect="004D46FD">
          <w:footerReference w:type="default" r:id="rId7"/>
          <w:pgSz w:w="11906" w:h="16838"/>
          <w:pgMar w:top="1077" w:right="1469" w:bottom="426" w:left="1474" w:header="851" w:footer="448" w:gutter="0"/>
          <w:cols w:space="425"/>
          <w:docGrid w:type="lines" w:linePitch="360"/>
        </w:sectPr>
      </w:pPr>
    </w:p>
    <w:p w:rsidR="0096479D" w:rsidRPr="007E717B" w:rsidRDefault="0096479D" w:rsidP="00DC35B7">
      <w:pPr>
        <w:pStyle w:val="2"/>
        <w:spacing w:after="0" w:line="240" w:lineRule="atLeast"/>
        <w:ind w:left="0" w:firstLineChars="0" w:firstLine="0"/>
        <w:rPr>
          <w:rFonts w:hAnsi="標楷體" w:cs="Times New Roman"/>
          <w:sz w:val="24"/>
          <w:szCs w:val="24"/>
        </w:rPr>
      </w:pPr>
      <w:r w:rsidRPr="007E717B">
        <w:rPr>
          <w:rFonts w:hAnsi="標楷體" w:hint="eastAsia"/>
        </w:rPr>
        <w:t>參賽作品封面</w:t>
      </w:r>
    </w:p>
    <w:p w:rsidR="0096479D" w:rsidRPr="007E717B" w:rsidRDefault="0096479D" w:rsidP="008E623D">
      <w:pPr>
        <w:ind w:leftChars="-75" w:left="31680" w:right="-397" w:hangingChars="45" w:firstLine="31680"/>
        <w:jc w:val="center"/>
        <w:rPr>
          <w:rFonts w:ascii="標楷體" w:eastAsia="標楷體" w:hAnsi="標楷體"/>
          <w:b/>
          <w:bCs/>
          <w:sz w:val="40"/>
          <w:szCs w:val="4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75pt;margin-top:-34.5pt;width:98.75pt;height:24pt;z-index:251658240" stroked="f">
            <v:textbox style="mso-next-textbox:#_x0000_s1026">
              <w:txbxContent>
                <w:p w:rsidR="0096479D" w:rsidRPr="00B37D02" w:rsidRDefault="0096479D" w:rsidP="00DC35B7">
                  <w:pPr>
                    <w:jc w:val="both"/>
                    <w:rPr>
                      <w:rFonts w:eastAsia="標楷體"/>
                    </w:rPr>
                  </w:pPr>
                  <w:bookmarkStart w:id="0" w:name="_GoBack"/>
                  <w:bookmarkEnd w:id="0"/>
                  <w:r w:rsidRPr="00CB4324">
                    <w:rPr>
                      <w:rFonts w:ascii="標楷體" w:eastAsia="標楷體" w:hAnsi="標楷體" w:cs="標楷體" w:hint="eastAsia"/>
                    </w:rPr>
                    <w:t>【</w:t>
                  </w:r>
                  <w:r>
                    <w:rPr>
                      <w:rFonts w:eastAsia="標楷體" w:cs="標楷體" w:hint="eastAsia"/>
                    </w:rPr>
                    <w:t>附件</w:t>
                  </w:r>
                  <w:r>
                    <w:rPr>
                      <w:rFonts w:eastAsia="標楷體"/>
                    </w:rPr>
                    <w:t>2</w:t>
                  </w:r>
                  <w:r w:rsidRPr="00CB4324">
                    <w:rPr>
                      <w:rFonts w:ascii="標楷體" w:eastAsia="標楷體" w:hAnsi="標楷體" w:cs="標楷體" w:hint="eastAsia"/>
                    </w:rPr>
                    <w:t>】</w:t>
                  </w:r>
                </w:p>
              </w:txbxContent>
            </v:textbox>
          </v:shape>
        </w:pict>
      </w:r>
      <w:r>
        <w:rPr>
          <w:rFonts w:ascii="標楷體" w:eastAsia="標楷體" w:hAnsi="標楷體" w:cs="標楷體"/>
          <w:b/>
          <w:bCs/>
          <w:sz w:val="40"/>
          <w:szCs w:val="40"/>
        </w:rPr>
        <w:t>105</w:t>
      </w:r>
      <w:r w:rsidRPr="007E717B">
        <w:rPr>
          <w:rFonts w:ascii="標楷體" w:eastAsia="標楷體" w:hAnsi="標楷體" w:cs="標楷體" w:hint="eastAsia"/>
          <w:b/>
          <w:bCs/>
          <w:sz w:val="40"/>
          <w:szCs w:val="40"/>
        </w:rPr>
        <w:t>學年度教育部國民小學師資培用聯盟</w:t>
      </w:r>
    </w:p>
    <w:p w:rsidR="0096479D" w:rsidRPr="007E717B" w:rsidRDefault="0096479D" w:rsidP="008E623D">
      <w:pPr>
        <w:ind w:leftChars="-75" w:left="31680" w:right="-397" w:hangingChars="45" w:firstLine="31680"/>
        <w:jc w:val="center"/>
        <w:rPr>
          <w:rFonts w:ascii="標楷體" w:eastAsia="標楷體" w:hAnsi="標楷體"/>
          <w:b/>
          <w:bCs/>
          <w:sz w:val="40"/>
          <w:szCs w:val="40"/>
        </w:rPr>
      </w:pPr>
      <w:r w:rsidRPr="007E717B">
        <w:rPr>
          <w:rFonts w:ascii="標楷體" w:eastAsia="標楷體" w:hAnsi="標楷體" w:cs="標楷體" w:hint="eastAsia"/>
          <w:b/>
          <w:bCs/>
          <w:sz w:val="40"/>
          <w:szCs w:val="40"/>
        </w:rPr>
        <w:t>特殊教育教學演示競賽</w:t>
      </w:r>
    </w:p>
    <w:p w:rsidR="0096479D" w:rsidRPr="007E717B" w:rsidRDefault="0096479D" w:rsidP="000E5B98">
      <w:pPr>
        <w:jc w:val="center"/>
        <w:rPr>
          <w:rFonts w:ascii="標楷體" w:eastAsia="標楷體" w:hAnsi="標楷體"/>
          <w:b/>
          <w:bCs/>
          <w:sz w:val="40"/>
          <w:szCs w:val="40"/>
        </w:rPr>
      </w:pPr>
      <w:r w:rsidRPr="007E717B">
        <w:rPr>
          <w:rFonts w:ascii="標楷體" w:eastAsia="標楷體" w:hAnsi="標楷體" w:cs="標楷體" w:hint="eastAsia"/>
          <w:b/>
          <w:bCs/>
          <w:sz w:val="40"/>
          <w:szCs w:val="40"/>
        </w:rPr>
        <w:t>教案封面</w:t>
      </w:r>
    </w:p>
    <w:p w:rsidR="0096479D" w:rsidRPr="007E717B" w:rsidRDefault="0096479D" w:rsidP="000E5B98">
      <w:pPr>
        <w:spacing w:line="480" w:lineRule="exact"/>
        <w:jc w:val="both"/>
        <w:rPr>
          <w:rFonts w:ascii="標楷體" w:eastAsia="標楷體" w:hAnsi="標楷體"/>
        </w:rPr>
      </w:pPr>
    </w:p>
    <w:p w:rsidR="0096479D" w:rsidRPr="007E717B" w:rsidRDefault="0096479D" w:rsidP="000E5B98">
      <w:pPr>
        <w:spacing w:line="1000" w:lineRule="exact"/>
        <w:rPr>
          <w:rFonts w:ascii="標楷體" w:eastAsia="標楷體" w:hAnsi="標楷體"/>
          <w:sz w:val="36"/>
          <w:szCs w:val="36"/>
        </w:rPr>
      </w:pPr>
      <w:r w:rsidRPr="007E717B">
        <w:rPr>
          <w:rFonts w:ascii="標楷體" w:eastAsia="標楷體" w:hAnsi="標楷體" w:cs="標楷體"/>
          <w:sz w:val="36"/>
          <w:szCs w:val="36"/>
        </w:rPr>
        <w:t xml:space="preserve">   </w:t>
      </w:r>
      <w:r w:rsidRPr="007E717B">
        <w:rPr>
          <w:rFonts w:ascii="標楷體" w:eastAsia="標楷體" w:hAnsi="標楷體" w:cs="標楷體" w:hint="eastAsia"/>
          <w:sz w:val="36"/>
          <w:szCs w:val="36"/>
        </w:rPr>
        <w:t>領</w:t>
      </w:r>
      <w:r w:rsidRPr="007E717B">
        <w:rPr>
          <w:rFonts w:ascii="標楷體" w:eastAsia="標楷體" w:hAnsi="標楷體" w:cs="標楷體"/>
          <w:sz w:val="36"/>
          <w:szCs w:val="36"/>
        </w:rPr>
        <w:t xml:space="preserve">    </w:t>
      </w:r>
      <w:r w:rsidRPr="007E717B">
        <w:rPr>
          <w:rFonts w:ascii="標楷體" w:eastAsia="標楷體" w:hAnsi="標楷體" w:cs="標楷體" w:hint="eastAsia"/>
          <w:sz w:val="36"/>
          <w:szCs w:val="36"/>
        </w:rPr>
        <w:t>域：</w:t>
      </w:r>
    </w:p>
    <w:p w:rsidR="0096479D" w:rsidRPr="007E717B" w:rsidRDefault="0096479D" w:rsidP="008E623D">
      <w:pPr>
        <w:spacing w:line="1000" w:lineRule="exact"/>
        <w:ind w:leftChars="225" w:left="31680"/>
        <w:rPr>
          <w:rFonts w:ascii="標楷體" w:eastAsia="標楷體" w:hAnsi="標楷體"/>
          <w:sz w:val="28"/>
          <w:szCs w:val="28"/>
        </w:rPr>
      </w:pPr>
      <w:r w:rsidRPr="007E717B">
        <w:rPr>
          <w:rFonts w:ascii="標楷體" w:eastAsia="標楷體" w:hAnsi="標楷體" w:cs="標楷體" w:hint="eastAsia"/>
          <w:sz w:val="36"/>
          <w:szCs w:val="36"/>
        </w:rPr>
        <w:t>編</w:t>
      </w:r>
      <w:r w:rsidRPr="007E717B">
        <w:rPr>
          <w:rFonts w:ascii="標楷體" w:eastAsia="標楷體" w:hAnsi="標楷體" w:cs="標楷體"/>
          <w:sz w:val="36"/>
          <w:szCs w:val="36"/>
        </w:rPr>
        <w:t xml:space="preserve">    </w:t>
      </w:r>
      <w:r w:rsidRPr="007E717B">
        <w:rPr>
          <w:rFonts w:ascii="標楷體" w:eastAsia="標楷體" w:hAnsi="標楷體" w:cs="標楷體" w:hint="eastAsia"/>
          <w:sz w:val="36"/>
          <w:szCs w:val="36"/>
        </w:rPr>
        <w:t>號：</w:t>
      </w:r>
      <w:r w:rsidRPr="007E717B">
        <w:rPr>
          <w:rFonts w:ascii="標楷體" w:eastAsia="標楷體" w:hAnsi="標楷體" w:cs="標楷體"/>
          <w:sz w:val="36"/>
          <w:szCs w:val="36"/>
          <w:u w:val="single"/>
        </w:rPr>
        <w:t xml:space="preserve">         </w:t>
      </w:r>
      <w:r w:rsidRPr="007E717B">
        <w:rPr>
          <w:rFonts w:ascii="標楷體" w:eastAsia="標楷體" w:hAnsi="標楷體" w:cs="標楷體" w:hint="eastAsia"/>
          <w:sz w:val="36"/>
          <w:szCs w:val="36"/>
          <w:u w:val="single"/>
        </w:rPr>
        <w:t xml:space="preserve">　　　　</w:t>
      </w:r>
      <w:r w:rsidRPr="007E717B">
        <w:rPr>
          <w:rFonts w:ascii="標楷體" w:eastAsia="標楷體" w:hAnsi="標楷體" w:cs="標楷體"/>
          <w:sz w:val="36"/>
          <w:szCs w:val="36"/>
          <w:u w:val="single"/>
        </w:rPr>
        <w:t xml:space="preserve"> </w:t>
      </w:r>
      <w:r w:rsidRPr="007E717B">
        <w:rPr>
          <w:rFonts w:ascii="標楷體" w:eastAsia="標楷體" w:hAnsi="標楷體" w:cs="標楷體"/>
          <w:sz w:val="20"/>
          <w:szCs w:val="20"/>
        </w:rPr>
        <w:t>(</w:t>
      </w:r>
      <w:r w:rsidRPr="007E717B">
        <w:rPr>
          <w:rFonts w:ascii="標楷體" w:eastAsia="標楷體" w:hAnsi="標楷體" w:cs="標楷體" w:hint="eastAsia"/>
          <w:sz w:val="20"/>
          <w:szCs w:val="20"/>
        </w:rPr>
        <w:t>由承辦單位填寫</w:t>
      </w:r>
      <w:r w:rsidRPr="007E717B">
        <w:rPr>
          <w:rFonts w:ascii="標楷體" w:eastAsia="標楷體" w:hAnsi="標楷體" w:cs="標楷體"/>
          <w:sz w:val="20"/>
          <w:szCs w:val="20"/>
        </w:rPr>
        <w:t>)</w:t>
      </w:r>
    </w:p>
    <w:p w:rsidR="0096479D" w:rsidRPr="007E717B" w:rsidRDefault="0096479D" w:rsidP="00DC35B7">
      <w:pPr>
        <w:spacing w:line="1000" w:lineRule="exact"/>
        <w:rPr>
          <w:rFonts w:ascii="標楷體" w:eastAsia="標楷體" w:hAnsi="標楷體"/>
          <w:sz w:val="36"/>
          <w:szCs w:val="36"/>
        </w:rPr>
      </w:pPr>
      <w:r w:rsidRPr="007E717B">
        <w:rPr>
          <w:rFonts w:ascii="標楷體" w:eastAsia="標楷體" w:hAnsi="標楷體" w:cs="標楷體"/>
          <w:sz w:val="36"/>
          <w:szCs w:val="36"/>
        </w:rPr>
        <w:t xml:space="preserve">   </w:t>
      </w:r>
      <w:r w:rsidRPr="007E717B">
        <w:rPr>
          <w:rFonts w:ascii="標楷體" w:eastAsia="標楷體" w:hAnsi="標楷體" w:cs="標楷體" w:hint="eastAsia"/>
          <w:sz w:val="36"/>
          <w:szCs w:val="36"/>
        </w:rPr>
        <w:t>組　　別：□教師組</w:t>
      </w:r>
    </w:p>
    <w:p w:rsidR="0096479D" w:rsidRPr="007E717B" w:rsidRDefault="0096479D" w:rsidP="008E623D">
      <w:pPr>
        <w:spacing w:line="760" w:lineRule="exact"/>
        <w:ind w:leftChars="975" w:left="31680"/>
        <w:rPr>
          <w:rFonts w:ascii="標楷體" w:eastAsia="標楷體" w:hAnsi="標楷體" w:cs="標楷體"/>
          <w:sz w:val="36"/>
          <w:szCs w:val="36"/>
        </w:rPr>
      </w:pPr>
      <w:r w:rsidRPr="007E717B">
        <w:rPr>
          <w:rFonts w:ascii="標楷體" w:eastAsia="標楷體" w:hAnsi="標楷體" w:cs="標楷體" w:hint="eastAsia"/>
          <w:sz w:val="36"/>
          <w:szCs w:val="36"/>
        </w:rPr>
        <w:t>□實習生組</w:t>
      </w:r>
      <w:r w:rsidRPr="007E717B">
        <w:rPr>
          <w:rFonts w:ascii="標楷體" w:eastAsia="標楷體" w:hAnsi="標楷體" w:cs="標楷體"/>
          <w:sz w:val="36"/>
          <w:szCs w:val="36"/>
        </w:rPr>
        <w:t xml:space="preserve">  </w:t>
      </w:r>
    </w:p>
    <w:p w:rsidR="0096479D" w:rsidRPr="007E717B" w:rsidRDefault="0096479D" w:rsidP="008E623D">
      <w:pPr>
        <w:spacing w:line="760" w:lineRule="exact"/>
        <w:ind w:leftChars="975" w:left="31680"/>
        <w:rPr>
          <w:rFonts w:ascii="標楷體" w:eastAsia="標楷體" w:hAnsi="標楷體" w:cs="標楷體"/>
          <w:sz w:val="36"/>
          <w:szCs w:val="36"/>
        </w:rPr>
      </w:pPr>
      <w:r w:rsidRPr="007E717B">
        <w:rPr>
          <w:rFonts w:ascii="標楷體" w:eastAsia="標楷體" w:hAnsi="標楷體" w:cs="標楷體" w:hint="eastAsia"/>
          <w:sz w:val="36"/>
          <w:szCs w:val="36"/>
        </w:rPr>
        <w:t>□師資生組</w:t>
      </w:r>
      <w:r w:rsidRPr="007E717B">
        <w:rPr>
          <w:rFonts w:ascii="標楷體" w:eastAsia="標楷體" w:hAnsi="標楷體" w:cs="標楷體"/>
          <w:sz w:val="36"/>
          <w:szCs w:val="36"/>
        </w:rPr>
        <w:t xml:space="preserve">  </w:t>
      </w:r>
    </w:p>
    <w:p w:rsidR="0096479D" w:rsidRPr="007E717B" w:rsidRDefault="0096479D" w:rsidP="00DC35B7">
      <w:pPr>
        <w:spacing w:line="1000" w:lineRule="exact"/>
        <w:rPr>
          <w:rFonts w:ascii="標楷體" w:eastAsia="標楷體" w:hAnsi="標楷體"/>
          <w:sz w:val="36"/>
          <w:szCs w:val="36"/>
          <w:u w:val="single"/>
        </w:rPr>
      </w:pPr>
      <w:r w:rsidRPr="007E717B">
        <w:rPr>
          <w:rFonts w:ascii="標楷體" w:eastAsia="標楷體" w:hAnsi="標楷體" w:cs="標楷體"/>
          <w:sz w:val="36"/>
          <w:szCs w:val="36"/>
        </w:rPr>
        <w:t xml:space="preserve">   </w:t>
      </w:r>
      <w:r w:rsidRPr="007E717B">
        <w:rPr>
          <w:rFonts w:ascii="標楷體" w:eastAsia="標楷體" w:hAnsi="標楷體" w:cs="標楷體" w:hint="eastAsia"/>
          <w:sz w:val="36"/>
          <w:szCs w:val="36"/>
        </w:rPr>
        <w:t>作品名稱：</w:t>
      </w:r>
      <w:r w:rsidRPr="007E717B">
        <w:rPr>
          <w:rFonts w:ascii="標楷體" w:eastAsia="標楷體" w:hAnsi="標楷體" w:cs="標楷體"/>
          <w:sz w:val="36"/>
          <w:szCs w:val="36"/>
          <w:u w:val="single"/>
        </w:rPr>
        <w:t xml:space="preserve">                                    </w:t>
      </w:r>
    </w:p>
    <w:p w:rsidR="0096479D" w:rsidRPr="007E717B" w:rsidRDefault="0096479D" w:rsidP="008E623D">
      <w:pPr>
        <w:spacing w:line="1000" w:lineRule="exact"/>
        <w:ind w:leftChars="236" w:left="31680"/>
        <w:rPr>
          <w:rFonts w:ascii="標楷體" w:eastAsia="標楷體" w:hAnsi="標楷體"/>
          <w:sz w:val="36"/>
          <w:szCs w:val="36"/>
        </w:rPr>
      </w:pPr>
      <w:r w:rsidRPr="007E717B">
        <w:rPr>
          <w:rFonts w:ascii="標楷體" w:eastAsia="標楷體" w:hAnsi="標楷體" w:cs="標楷體" w:hint="eastAsia"/>
          <w:sz w:val="36"/>
          <w:szCs w:val="36"/>
        </w:rPr>
        <w:t>教案類別：□資賦優異類</w:t>
      </w:r>
    </w:p>
    <w:p w:rsidR="0096479D" w:rsidRPr="007E717B" w:rsidRDefault="0096479D" w:rsidP="008E623D">
      <w:pPr>
        <w:spacing w:line="760" w:lineRule="exact"/>
        <w:ind w:leftChars="1000" w:left="31680"/>
        <w:rPr>
          <w:rFonts w:ascii="標楷體" w:eastAsia="標楷體" w:hAnsi="標楷體"/>
          <w:sz w:val="36"/>
          <w:szCs w:val="36"/>
        </w:rPr>
      </w:pPr>
      <w:r w:rsidRPr="007E717B">
        <w:rPr>
          <w:rFonts w:ascii="標楷體" w:eastAsia="標楷體" w:hAnsi="標楷體" w:cs="標楷體" w:hint="eastAsia"/>
          <w:sz w:val="36"/>
          <w:szCs w:val="36"/>
        </w:rPr>
        <w:t>□身心障礙類</w:t>
      </w:r>
    </w:p>
    <w:p w:rsidR="0096479D" w:rsidRPr="007E717B" w:rsidRDefault="0096479D" w:rsidP="008E623D">
      <w:pPr>
        <w:spacing w:line="760" w:lineRule="exact"/>
        <w:ind w:leftChars="1000" w:left="31680"/>
        <w:rPr>
          <w:rFonts w:ascii="標楷體" w:eastAsia="標楷體" w:hAnsi="標楷體"/>
          <w:sz w:val="36"/>
          <w:szCs w:val="36"/>
        </w:rPr>
      </w:pPr>
      <w:r w:rsidRPr="007E717B">
        <w:rPr>
          <w:rFonts w:ascii="標楷體" w:eastAsia="標楷體" w:hAnsi="標楷體" w:cs="標楷體" w:hint="eastAsia"/>
          <w:sz w:val="36"/>
          <w:szCs w:val="36"/>
        </w:rPr>
        <w:t>□學前特教類</w:t>
      </w:r>
    </w:p>
    <w:p w:rsidR="0096479D" w:rsidRPr="007E717B" w:rsidRDefault="0096479D" w:rsidP="00DC35B7">
      <w:pPr>
        <w:spacing w:line="480" w:lineRule="exact"/>
        <w:jc w:val="both"/>
        <w:rPr>
          <w:rFonts w:ascii="標楷體" w:eastAsia="標楷體" w:hAnsi="標楷體"/>
        </w:rPr>
      </w:pPr>
    </w:p>
    <w:p w:rsidR="0096479D" w:rsidRPr="007E717B" w:rsidRDefault="0096479D" w:rsidP="00DC35B7">
      <w:pPr>
        <w:spacing w:line="480" w:lineRule="exact"/>
        <w:jc w:val="both"/>
        <w:rPr>
          <w:rFonts w:ascii="標楷體" w:eastAsia="標楷體" w:hAnsi="標楷體"/>
        </w:rPr>
      </w:pPr>
    </w:p>
    <w:p w:rsidR="0096479D" w:rsidRPr="007E717B" w:rsidRDefault="0096479D" w:rsidP="00DC35B7">
      <w:pPr>
        <w:spacing w:line="480" w:lineRule="exact"/>
        <w:jc w:val="both"/>
        <w:rPr>
          <w:rFonts w:ascii="標楷體" w:eastAsia="標楷體" w:hAnsi="標楷體"/>
        </w:rPr>
      </w:pPr>
    </w:p>
    <w:p w:rsidR="0096479D" w:rsidRPr="007E717B" w:rsidRDefault="0096479D" w:rsidP="00DC35B7">
      <w:pPr>
        <w:spacing w:line="480" w:lineRule="exact"/>
        <w:jc w:val="both"/>
        <w:rPr>
          <w:rFonts w:ascii="標楷體" w:eastAsia="標楷體" w:hAnsi="標楷體"/>
        </w:rPr>
      </w:pPr>
    </w:p>
    <w:p w:rsidR="0096479D" w:rsidRPr="007E717B" w:rsidRDefault="0096479D" w:rsidP="008E623D">
      <w:pPr>
        <w:spacing w:line="480" w:lineRule="exact"/>
        <w:ind w:firstLineChars="221" w:firstLine="31680"/>
        <w:rPr>
          <w:rFonts w:ascii="標楷體" w:eastAsia="標楷體" w:hAnsi="標楷體"/>
          <w:b/>
          <w:bCs/>
          <w:sz w:val="32"/>
          <w:szCs w:val="32"/>
        </w:rPr>
      </w:pPr>
      <w:r w:rsidRPr="007E717B">
        <w:rPr>
          <w:rFonts w:ascii="標楷體" w:eastAsia="標楷體" w:hAnsi="標楷體" w:cs="標楷體" w:hint="eastAsia"/>
          <w:b/>
          <w:bCs/>
          <w:sz w:val="32"/>
          <w:szCs w:val="32"/>
        </w:rPr>
        <w:t>注意事項：</w:t>
      </w:r>
    </w:p>
    <w:p w:rsidR="0096479D" w:rsidRPr="007E717B" w:rsidRDefault="0096479D" w:rsidP="008E623D">
      <w:pPr>
        <w:spacing w:line="480" w:lineRule="exact"/>
        <w:ind w:firstLineChars="221" w:firstLine="31680"/>
        <w:jc w:val="both"/>
        <w:rPr>
          <w:rFonts w:ascii="標楷體" w:eastAsia="標楷體" w:hAnsi="標楷體"/>
          <w:b/>
          <w:bCs/>
          <w:sz w:val="32"/>
          <w:szCs w:val="32"/>
        </w:rPr>
      </w:pPr>
      <w:r w:rsidRPr="007E717B">
        <w:rPr>
          <w:rFonts w:ascii="標楷體" w:eastAsia="標楷體" w:hAnsi="標楷體" w:cs="標楷體"/>
          <w:b/>
          <w:bCs/>
          <w:sz w:val="32"/>
          <w:szCs w:val="32"/>
        </w:rPr>
        <w:t>1.</w:t>
      </w:r>
      <w:r w:rsidRPr="007E717B">
        <w:rPr>
          <w:rFonts w:ascii="標楷體" w:eastAsia="標楷體" w:hAnsi="標楷體" w:cs="標楷體" w:hint="eastAsia"/>
          <w:b/>
          <w:bCs/>
          <w:sz w:val="32"/>
          <w:szCs w:val="32"/>
        </w:rPr>
        <w:t>參賽作品封面請勿書寫校名及作者</w:t>
      </w:r>
      <w:r>
        <w:rPr>
          <w:rFonts w:ascii="標楷體" w:eastAsia="標楷體" w:hAnsi="標楷體" w:cs="標楷體" w:hint="eastAsia"/>
          <w:b/>
          <w:bCs/>
          <w:sz w:val="32"/>
          <w:szCs w:val="32"/>
        </w:rPr>
        <w:t>姓</w:t>
      </w:r>
      <w:r w:rsidRPr="007E717B">
        <w:rPr>
          <w:rFonts w:ascii="標楷體" w:eastAsia="標楷體" w:hAnsi="標楷體" w:cs="標楷體" w:hint="eastAsia"/>
          <w:b/>
          <w:bCs/>
          <w:sz w:val="32"/>
          <w:szCs w:val="32"/>
        </w:rPr>
        <w:t>名。</w:t>
      </w:r>
    </w:p>
    <w:p w:rsidR="0096479D" w:rsidRPr="007E717B" w:rsidRDefault="0096479D" w:rsidP="008E623D">
      <w:pPr>
        <w:spacing w:line="480" w:lineRule="exact"/>
        <w:ind w:leftChars="296" w:left="31680" w:hangingChars="172" w:firstLine="31680"/>
        <w:rPr>
          <w:rFonts w:ascii="標楷體" w:eastAsia="標楷體" w:hAnsi="標楷體"/>
        </w:rPr>
      </w:pPr>
      <w:r w:rsidRPr="007E717B">
        <w:rPr>
          <w:rFonts w:ascii="標楷體" w:eastAsia="標楷體" w:hAnsi="標楷體" w:cs="標楷體"/>
          <w:b/>
          <w:bCs/>
          <w:sz w:val="32"/>
          <w:szCs w:val="32"/>
        </w:rPr>
        <w:t>2.</w:t>
      </w:r>
      <w:r w:rsidRPr="007E717B">
        <w:rPr>
          <w:rFonts w:ascii="標楷體" w:eastAsia="標楷體" w:hAnsi="標楷體" w:cs="標楷體" w:hint="eastAsia"/>
          <w:b/>
          <w:bCs/>
          <w:sz w:val="32"/>
          <w:szCs w:val="32"/>
        </w:rPr>
        <w:t>請在光碟片上書寫作品名稱</w:t>
      </w:r>
      <w:r w:rsidRPr="007E717B">
        <w:rPr>
          <w:rFonts w:ascii="標楷體" w:eastAsia="標楷體" w:hAnsi="標楷體" w:cs="標楷體"/>
          <w:b/>
          <w:bCs/>
          <w:sz w:val="32"/>
          <w:szCs w:val="32"/>
        </w:rPr>
        <w:t>(</w:t>
      </w:r>
      <w:r w:rsidRPr="007E717B">
        <w:rPr>
          <w:rFonts w:ascii="標楷體" w:eastAsia="標楷體" w:hAnsi="標楷體" w:cs="標楷體" w:hint="eastAsia"/>
          <w:b/>
          <w:bCs/>
          <w:sz w:val="32"/>
          <w:szCs w:val="32"/>
        </w:rPr>
        <w:t>勿寫校名及作者</w:t>
      </w:r>
      <w:r>
        <w:rPr>
          <w:rFonts w:ascii="標楷體" w:eastAsia="標楷體" w:hAnsi="標楷體" w:cs="標楷體" w:hint="eastAsia"/>
          <w:b/>
          <w:bCs/>
          <w:sz w:val="32"/>
          <w:szCs w:val="32"/>
        </w:rPr>
        <w:t>姓</w:t>
      </w:r>
      <w:r w:rsidRPr="007E717B">
        <w:rPr>
          <w:rFonts w:ascii="標楷體" w:eastAsia="標楷體" w:hAnsi="標楷體" w:cs="標楷體" w:hint="eastAsia"/>
          <w:b/>
          <w:bCs/>
          <w:sz w:val="32"/>
          <w:szCs w:val="32"/>
        </w:rPr>
        <w:t>名）。</w:t>
      </w:r>
    </w:p>
    <w:p w:rsidR="0096479D" w:rsidRPr="007E717B" w:rsidRDefault="0096479D" w:rsidP="000E5B98">
      <w:pPr>
        <w:spacing w:line="480" w:lineRule="exact"/>
        <w:rPr>
          <w:rFonts w:ascii="標楷體" w:eastAsia="標楷體" w:hAnsi="標楷體"/>
        </w:rPr>
      </w:pPr>
      <w:r w:rsidRPr="007E717B">
        <w:rPr>
          <w:rFonts w:ascii="標楷體" w:eastAsia="標楷體" w:hAnsi="標楷體"/>
        </w:rPr>
        <w:br w:type="page"/>
      </w:r>
      <w:r w:rsidRPr="007E717B">
        <w:rPr>
          <w:rFonts w:ascii="標楷體" w:eastAsia="標楷體" w:hAnsi="標楷體" w:cs="標楷體" w:hint="eastAsia"/>
        </w:rPr>
        <w:t>【附件</w:t>
      </w:r>
      <w:r w:rsidRPr="007E717B">
        <w:rPr>
          <w:rFonts w:ascii="標楷體" w:eastAsia="標楷體" w:hAnsi="標楷體" w:cs="標楷體"/>
        </w:rPr>
        <w:t>3</w:t>
      </w:r>
      <w:r w:rsidRPr="007E717B">
        <w:rPr>
          <w:rFonts w:ascii="標楷體" w:eastAsia="標楷體" w:hAnsi="標楷體" w:cs="標楷體" w:hint="eastAsia"/>
        </w:rPr>
        <w:t>】</w:t>
      </w:r>
    </w:p>
    <w:p w:rsidR="0096479D" w:rsidRPr="007E717B" w:rsidRDefault="0096479D" w:rsidP="008E623D">
      <w:pPr>
        <w:snapToGrid w:val="0"/>
        <w:ind w:rightChars="-90" w:right="31680"/>
        <w:jc w:val="center"/>
        <w:rPr>
          <w:rFonts w:ascii="標楷體" w:eastAsia="標楷體" w:hAnsi="標楷體"/>
          <w:b/>
          <w:bCs/>
          <w:sz w:val="30"/>
          <w:szCs w:val="30"/>
        </w:rPr>
      </w:pPr>
      <w:r>
        <w:rPr>
          <w:rFonts w:ascii="標楷體" w:eastAsia="標楷體" w:hAnsi="標楷體" w:cs="標楷體"/>
          <w:b/>
          <w:bCs/>
          <w:sz w:val="30"/>
          <w:szCs w:val="30"/>
        </w:rPr>
        <w:t>105</w:t>
      </w:r>
      <w:r w:rsidRPr="007E717B">
        <w:rPr>
          <w:rFonts w:ascii="標楷體" w:eastAsia="標楷體" w:hAnsi="標楷體" w:cs="標楷體" w:hint="eastAsia"/>
          <w:b/>
          <w:bCs/>
          <w:sz w:val="30"/>
          <w:szCs w:val="30"/>
        </w:rPr>
        <w:t>學年度教育部國民小學師資培用聯盟特殊教育</w:t>
      </w:r>
    </w:p>
    <w:p w:rsidR="0096479D" w:rsidRPr="00276950" w:rsidRDefault="0096479D" w:rsidP="008E623D">
      <w:pPr>
        <w:snapToGrid w:val="0"/>
        <w:ind w:rightChars="-90" w:right="31680"/>
        <w:jc w:val="center"/>
        <w:rPr>
          <w:rFonts w:ascii="標楷體" w:eastAsia="標楷體" w:hAnsi="標楷體"/>
          <w:b/>
          <w:bCs/>
          <w:sz w:val="30"/>
          <w:szCs w:val="30"/>
        </w:rPr>
      </w:pPr>
      <w:r w:rsidRPr="007E717B">
        <w:rPr>
          <w:rFonts w:ascii="標楷體" w:eastAsia="標楷體" w:hAnsi="標楷體" w:cs="標楷體" w:hint="eastAsia"/>
          <w:b/>
          <w:bCs/>
          <w:sz w:val="30"/>
          <w:szCs w:val="30"/>
        </w:rPr>
        <w:t>教學演示競賽形式審查表</w:t>
      </w:r>
      <w:r w:rsidRPr="00276950">
        <w:rPr>
          <w:rFonts w:ascii="標楷體" w:eastAsia="標楷體" w:hAnsi="標楷體" w:cs="標楷體" w:hint="eastAsia"/>
          <w:b/>
          <w:bCs/>
          <w:sz w:val="30"/>
          <w:szCs w:val="30"/>
        </w:rPr>
        <w:t>暨切結書</w:t>
      </w:r>
    </w:p>
    <w:tbl>
      <w:tblPr>
        <w:tblW w:w="5052" w:type="pct"/>
        <w:tblCellSpacing w:w="0"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290"/>
        <w:gridCol w:w="3259"/>
        <w:gridCol w:w="1067"/>
        <w:gridCol w:w="1121"/>
        <w:gridCol w:w="1120"/>
        <w:gridCol w:w="1230"/>
      </w:tblGrid>
      <w:tr w:rsidR="0096479D" w:rsidRPr="00276950">
        <w:trPr>
          <w:tblCellSpacing w:w="0" w:type="dxa"/>
        </w:trPr>
        <w:tc>
          <w:tcPr>
            <w:tcW w:w="710" w:type="pct"/>
            <w:tcBorders>
              <w:top w:val="outset" w:sz="6" w:space="0" w:color="auto"/>
              <w:bottom w:val="outset" w:sz="6" w:space="0" w:color="auto"/>
              <w:right w:val="outset" w:sz="6" w:space="0" w:color="auto"/>
            </w:tcBorders>
            <w:vAlign w:val="center"/>
          </w:tcPr>
          <w:p w:rsidR="0096479D" w:rsidRPr="00276950" w:rsidRDefault="0096479D" w:rsidP="000E5B98">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編號</w:t>
            </w:r>
          </w:p>
        </w:tc>
        <w:tc>
          <w:tcPr>
            <w:tcW w:w="4290" w:type="pct"/>
            <w:gridSpan w:val="5"/>
            <w:tcBorders>
              <w:top w:val="outset" w:sz="6" w:space="0" w:color="auto"/>
              <w:left w:val="outset" w:sz="6" w:space="0" w:color="auto"/>
              <w:bottom w:val="outset" w:sz="6" w:space="0" w:color="auto"/>
            </w:tcBorders>
            <w:vAlign w:val="center"/>
          </w:tcPr>
          <w:p w:rsidR="0096479D" w:rsidRPr="00276950" w:rsidRDefault="0096479D" w:rsidP="000E5B98">
            <w:pPr>
              <w:spacing w:line="560" w:lineRule="exact"/>
              <w:jc w:val="right"/>
              <w:rPr>
                <w:rFonts w:ascii="標楷體" w:eastAsia="標楷體" w:hAnsi="標楷體" w:cs="標楷體"/>
                <w:sz w:val="20"/>
                <w:szCs w:val="20"/>
              </w:rPr>
            </w:pPr>
            <w:r w:rsidRPr="00276950">
              <w:rPr>
                <w:rFonts w:ascii="標楷體" w:eastAsia="標楷體" w:hAnsi="標楷體" w:cs="標楷體" w:hint="eastAsia"/>
                <w:sz w:val="20"/>
                <w:szCs w:val="20"/>
              </w:rPr>
              <w:t>（由承辦單位填寫）</w:t>
            </w:r>
            <w:r w:rsidRPr="00276950">
              <w:rPr>
                <w:rFonts w:ascii="標楷體" w:eastAsia="標楷體" w:hAnsi="標楷體" w:cs="標楷體"/>
                <w:sz w:val="20"/>
                <w:szCs w:val="20"/>
              </w:rPr>
              <w:t xml:space="preserve"> </w:t>
            </w:r>
          </w:p>
        </w:tc>
      </w:tr>
      <w:tr w:rsidR="0096479D" w:rsidRPr="00276950">
        <w:trPr>
          <w:tblCellSpacing w:w="0" w:type="dxa"/>
        </w:trPr>
        <w:tc>
          <w:tcPr>
            <w:tcW w:w="710" w:type="pct"/>
            <w:tcBorders>
              <w:top w:val="outset" w:sz="6" w:space="0" w:color="auto"/>
              <w:bottom w:val="outset" w:sz="6" w:space="0" w:color="auto"/>
              <w:right w:val="outset" w:sz="6" w:space="0" w:color="auto"/>
            </w:tcBorders>
            <w:vAlign w:val="center"/>
          </w:tcPr>
          <w:p w:rsidR="0096479D" w:rsidRPr="00276950" w:rsidRDefault="0096479D" w:rsidP="000E5B98">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領域</w:t>
            </w:r>
          </w:p>
        </w:tc>
        <w:tc>
          <w:tcPr>
            <w:tcW w:w="4290" w:type="pct"/>
            <w:gridSpan w:val="5"/>
            <w:tcBorders>
              <w:top w:val="outset" w:sz="6" w:space="0" w:color="auto"/>
              <w:left w:val="outset" w:sz="6" w:space="0" w:color="auto"/>
              <w:bottom w:val="outset" w:sz="6" w:space="0" w:color="auto"/>
            </w:tcBorders>
            <w:vAlign w:val="center"/>
          </w:tcPr>
          <w:p w:rsidR="0096479D" w:rsidRPr="00276950" w:rsidRDefault="0096479D" w:rsidP="000E5B98">
            <w:pPr>
              <w:spacing w:line="560" w:lineRule="exact"/>
              <w:jc w:val="right"/>
              <w:rPr>
                <w:rFonts w:ascii="標楷體" w:eastAsia="標楷體" w:hAnsi="標楷體"/>
                <w:sz w:val="20"/>
                <w:szCs w:val="20"/>
              </w:rPr>
            </w:pPr>
          </w:p>
        </w:tc>
      </w:tr>
      <w:tr w:rsidR="0096479D" w:rsidRPr="00276950">
        <w:trPr>
          <w:tblCellSpacing w:w="0" w:type="dxa"/>
        </w:trPr>
        <w:tc>
          <w:tcPr>
            <w:tcW w:w="710" w:type="pct"/>
            <w:tcBorders>
              <w:top w:val="outset" w:sz="6" w:space="0" w:color="auto"/>
              <w:bottom w:val="outset" w:sz="6" w:space="0" w:color="auto"/>
              <w:right w:val="outset" w:sz="6" w:space="0" w:color="auto"/>
            </w:tcBorders>
            <w:vAlign w:val="center"/>
          </w:tcPr>
          <w:p w:rsidR="0096479D" w:rsidRPr="00276950" w:rsidRDefault="0096479D" w:rsidP="000E5B98">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教案類別</w:t>
            </w:r>
          </w:p>
        </w:tc>
        <w:tc>
          <w:tcPr>
            <w:tcW w:w="4290" w:type="pct"/>
            <w:gridSpan w:val="5"/>
            <w:tcBorders>
              <w:top w:val="outset" w:sz="6" w:space="0" w:color="auto"/>
              <w:left w:val="outset" w:sz="6" w:space="0" w:color="auto"/>
              <w:bottom w:val="outset" w:sz="6" w:space="0" w:color="auto"/>
            </w:tcBorders>
            <w:vAlign w:val="center"/>
          </w:tcPr>
          <w:p w:rsidR="0096479D" w:rsidRPr="00276950" w:rsidRDefault="0096479D" w:rsidP="000E5B98">
            <w:pPr>
              <w:spacing w:line="560" w:lineRule="exact"/>
              <w:jc w:val="right"/>
              <w:rPr>
                <w:rFonts w:ascii="標楷體" w:eastAsia="標楷體" w:hAnsi="標楷體"/>
                <w:sz w:val="20"/>
                <w:szCs w:val="20"/>
              </w:rPr>
            </w:pPr>
          </w:p>
        </w:tc>
      </w:tr>
      <w:tr w:rsidR="0096479D" w:rsidRPr="00276950">
        <w:trPr>
          <w:tblCellSpacing w:w="0" w:type="dxa"/>
        </w:trPr>
        <w:tc>
          <w:tcPr>
            <w:tcW w:w="710" w:type="pct"/>
            <w:tcBorders>
              <w:top w:val="outset" w:sz="6" w:space="0" w:color="auto"/>
              <w:bottom w:val="outset" w:sz="6" w:space="0" w:color="auto"/>
              <w:right w:val="outset" w:sz="6" w:space="0" w:color="auto"/>
            </w:tcBorders>
            <w:vAlign w:val="center"/>
          </w:tcPr>
          <w:p w:rsidR="0096479D" w:rsidRPr="00276950" w:rsidRDefault="0096479D" w:rsidP="004F6675">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教案名稱</w:t>
            </w:r>
          </w:p>
        </w:tc>
        <w:tc>
          <w:tcPr>
            <w:tcW w:w="4290" w:type="pct"/>
            <w:gridSpan w:val="5"/>
            <w:tcBorders>
              <w:top w:val="outset" w:sz="6" w:space="0" w:color="auto"/>
              <w:left w:val="outset" w:sz="6" w:space="0" w:color="auto"/>
              <w:bottom w:val="outset" w:sz="6" w:space="0" w:color="auto"/>
            </w:tcBorders>
          </w:tcPr>
          <w:p w:rsidR="0096479D" w:rsidRPr="00276950" w:rsidRDefault="0096479D" w:rsidP="005C2834">
            <w:pPr>
              <w:spacing w:line="560" w:lineRule="exact"/>
              <w:jc w:val="both"/>
              <w:rPr>
                <w:rFonts w:ascii="標楷體" w:eastAsia="標楷體" w:hAnsi="標楷體"/>
              </w:rPr>
            </w:pPr>
          </w:p>
        </w:tc>
      </w:tr>
      <w:tr w:rsidR="0096479D" w:rsidRPr="00276950">
        <w:trPr>
          <w:tblCellSpacing w:w="0" w:type="dxa"/>
        </w:trPr>
        <w:tc>
          <w:tcPr>
            <w:tcW w:w="710" w:type="pct"/>
            <w:vMerge w:val="restart"/>
            <w:tcBorders>
              <w:top w:val="outset" w:sz="6" w:space="0" w:color="auto"/>
              <w:right w:val="outset" w:sz="6" w:space="0" w:color="auto"/>
            </w:tcBorders>
            <w:vAlign w:val="center"/>
          </w:tcPr>
          <w:p w:rsidR="0096479D" w:rsidRPr="00276950" w:rsidRDefault="0096479D" w:rsidP="000E5B98">
            <w:pPr>
              <w:spacing w:line="580" w:lineRule="exact"/>
              <w:jc w:val="center"/>
              <w:rPr>
                <w:rFonts w:ascii="標楷體" w:eastAsia="標楷體" w:hAnsi="標楷體"/>
                <w:sz w:val="28"/>
                <w:szCs w:val="28"/>
              </w:rPr>
            </w:pPr>
            <w:r w:rsidRPr="00276950">
              <w:rPr>
                <w:rFonts w:ascii="標楷體" w:eastAsia="標楷體" w:hAnsi="標楷體" w:cs="標楷體" w:hint="eastAsia"/>
                <w:sz w:val="28"/>
                <w:szCs w:val="28"/>
              </w:rPr>
              <w:t>項次</w:t>
            </w:r>
          </w:p>
        </w:tc>
        <w:tc>
          <w:tcPr>
            <w:tcW w:w="1793" w:type="pct"/>
            <w:vMerge w:val="restart"/>
            <w:tcBorders>
              <w:top w:val="outset" w:sz="6" w:space="0" w:color="auto"/>
              <w:left w:val="outset" w:sz="6" w:space="0" w:color="auto"/>
              <w:right w:val="outset" w:sz="6" w:space="0" w:color="auto"/>
            </w:tcBorders>
            <w:vAlign w:val="center"/>
          </w:tcPr>
          <w:p w:rsidR="0096479D" w:rsidRPr="00276950" w:rsidRDefault="0096479D" w:rsidP="00B35F6B">
            <w:pPr>
              <w:spacing w:line="580" w:lineRule="exact"/>
              <w:jc w:val="center"/>
              <w:rPr>
                <w:rFonts w:ascii="標楷體" w:eastAsia="標楷體" w:hAnsi="標楷體"/>
                <w:sz w:val="28"/>
                <w:szCs w:val="28"/>
              </w:rPr>
            </w:pPr>
            <w:r w:rsidRPr="005F5B58">
              <w:rPr>
                <w:rFonts w:ascii="標楷體" w:eastAsia="標楷體" w:hAnsi="標楷體" w:cs="標楷體" w:hint="eastAsia"/>
                <w:spacing w:val="120"/>
                <w:kern w:val="0"/>
                <w:sz w:val="28"/>
                <w:szCs w:val="28"/>
                <w:fitText w:val="1920" w:id="1386400256"/>
              </w:rPr>
              <w:t>審查要</w:t>
            </w:r>
            <w:r w:rsidRPr="005F5B58">
              <w:rPr>
                <w:rFonts w:ascii="標楷體" w:eastAsia="標楷體" w:hAnsi="標楷體" w:cs="標楷體" w:hint="eastAsia"/>
                <w:spacing w:val="24"/>
                <w:kern w:val="0"/>
                <w:sz w:val="28"/>
                <w:szCs w:val="28"/>
                <w:fitText w:val="1920" w:id="1386400256"/>
              </w:rPr>
              <w:t>項</w:t>
            </w:r>
          </w:p>
        </w:tc>
        <w:tc>
          <w:tcPr>
            <w:tcW w:w="1204" w:type="pct"/>
            <w:gridSpan w:val="2"/>
            <w:tcBorders>
              <w:top w:val="outset" w:sz="6" w:space="0" w:color="auto"/>
              <w:left w:val="outset" w:sz="6" w:space="0" w:color="auto"/>
              <w:bottom w:val="outset" w:sz="6" w:space="0" w:color="auto"/>
              <w:right w:val="outset" w:sz="6" w:space="0" w:color="auto"/>
            </w:tcBorders>
            <w:vAlign w:val="center"/>
          </w:tcPr>
          <w:p w:rsidR="0096479D" w:rsidRPr="00276950" w:rsidRDefault="0096479D" w:rsidP="00EE6B22">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參選者自行審查</w:t>
            </w:r>
          </w:p>
          <w:p w:rsidR="0096479D" w:rsidRPr="00276950" w:rsidRDefault="0096479D" w:rsidP="000E5B98">
            <w:pPr>
              <w:snapToGrid w:val="0"/>
              <w:spacing w:line="240" w:lineRule="atLeast"/>
              <w:jc w:val="center"/>
              <w:rPr>
                <w:rFonts w:ascii="標楷體" w:eastAsia="標楷體" w:hAnsi="標楷體"/>
                <w:sz w:val="20"/>
                <w:szCs w:val="20"/>
              </w:rPr>
            </w:pPr>
            <w:r w:rsidRPr="00276950">
              <w:rPr>
                <w:rFonts w:ascii="標楷體" w:eastAsia="標楷體" w:hAnsi="標楷體" w:cs="標楷體" w:hint="eastAsia"/>
                <w:sz w:val="20"/>
                <w:szCs w:val="20"/>
              </w:rPr>
              <w:t>（請勾選）</w:t>
            </w:r>
          </w:p>
        </w:tc>
        <w:tc>
          <w:tcPr>
            <w:tcW w:w="1293" w:type="pct"/>
            <w:gridSpan w:val="2"/>
            <w:tcBorders>
              <w:top w:val="outset" w:sz="6" w:space="0" w:color="auto"/>
              <w:left w:val="outset" w:sz="6" w:space="0" w:color="auto"/>
              <w:bottom w:val="outset" w:sz="6" w:space="0" w:color="auto"/>
            </w:tcBorders>
            <w:vAlign w:val="center"/>
          </w:tcPr>
          <w:p w:rsidR="0096479D" w:rsidRPr="00276950" w:rsidRDefault="0096479D" w:rsidP="00EE6B22">
            <w:pPr>
              <w:snapToGrid w:val="0"/>
              <w:spacing w:line="240" w:lineRule="atLeast"/>
              <w:jc w:val="center"/>
              <w:rPr>
                <w:rFonts w:ascii="標楷體" w:eastAsia="標楷體" w:hAnsi="標楷體"/>
                <w:sz w:val="28"/>
                <w:szCs w:val="28"/>
              </w:rPr>
            </w:pPr>
            <w:r w:rsidRPr="00276950">
              <w:rPr>
                <w:rFonts w:ascii="標楷體" w:eastAsia="標楷體" w:hAnsi="標楷體" w:cs="標楷體" w:hint="eastAsia"/>
                <w:sz w:val="28"/>
                <w:szCs w:val="28"/>
              </w:rPr>
              <w:t>承辦單位審查</w:t>
            </w:r>
          </w:p>
          <w:p w:rsidR="0096479D" w:rsidRPr="00276950" w:rsidRDefault="0096479D" w:rsidP="000E5B98">
            <w:pPr>
              <w:snapToGrid w:val="0"/>
              <w:spacing w:line="240" w:lineRule="atLeast"/>
              <w:jc w:val="center"/>
              <w:rPr>
                <w:rFonts w:ascii="標楷體" w:eastAsia="標楷體" w:hAnsi="標楷體"/>
              </w:rPr>
            </w:pPr>
            <w:r w:rsidRPr="00276950">
              <w:rPr>
                <w:rFonts w:ascii="標楷體" w:eastAsia="標楷體" w:hAnsi="標楷體" w:cs="標楷體" w:hint="eastAsia"/>
                <w:sz w:val="20"/>
                <w:szCs w:val="20"/>
              </w:rPr>
              <w:t>（此欄由承辦單位填寫）</w:t>
            </w:r>
          </w:p>
        </w:tc>
      </w:tr>
      <w:tr w:rsidR="0096479D" w:rsidRPr="00276950">
        <w:trPr>
          <w:tblCellSpacing w:w="0" w:type="dxa"/>
        </w:trPr>
        <w:tc>
          <w:tcPr>
            <w:tcW w:w="710" w:type="pct"/>
            <w:vMerge/>
            <w:tcBorders>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1793" w:type="pct"/>
            <w:vMerge/>
            <w:tcBorders>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4F6675">
            <w:pPr>
              <w:spacing w:line="440" w:lineRule="exact"/>
              <w:jc w:val="center"/>
              <w:rPr>
                <w:rFonts w:ascii="標楷體" w:eastAsia="標楷體" w:hAnsi="標楷體"/>
                <w:b/>
                <w:bCs/>
              </w:rPr>
            </w:pPr>
            <w:r w:rsidRPr="00276950">
              <w:rPr>
                <w:rFonts w:ascii="標楷體" w:eastAsia="標楷體" w:hAnsi="標楷體" w:cs="標楷體" w:hint="eastAsia"/>
                <w:b/>
                <w:bCs/>
              </w:rPr>
              <w:t>符合</w:t>
            </w: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4F6675">
            <w:pPr>
              <w:spacing w:line="440" w:lineRule="exact"/>
              <w:jc w:val="center"/>
              <w:rPr>
                <w:rFonts w:ascii="標楷體" w:eastAsia="標楷體" w:hAnsi="標楷體"/>
                <w:b/>
                <w:bCs/>
              </w:rPr>
            </w:pPr>
            <w:r w:rsidRPr="00276950">
              <w:rPr>
                <w:rFonts w:ascii="標楷體" w:eastAsia="標楷體" w:hAnsi="標楷體" w:cs="標楷體" w:hint="eastAsia"/>
                <w:b/>
                <w:bCs/>
              </w:rPr>
              <w:t>不符合</w:t>
            </w: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4F6675">
            <w:pPr>
              <w:spacing w:line="440" w:lineRule="exact"/>
              <w:jc w:val="center"/>
              <w:rPr>
                <w:rFonts w:ascii="標楷體" w:eastAsia="標楷體" w:hAnsi="標楷體"/>
                <w:b/>
                <w:bCs/>
              </w:rPr>
            </w:pPr>
            <w:r w:rsidRPr="00276950">
              <w:rPr>
                <w:rFonts w:ascii="標楷體" w:eastAsia="標楷體" w:hAnsi="標楷體" w:cs="標楷體" w:hint="eastAsia"/>
                <w:b/>
                <w:bCs/>
              </w:rPr>
              <w:t>符合</w:t>
            </w:r>
          </w:p>
        </w:tc>
        <w:tc>
          <w:tcPr>
            <w:tcW w:w="676" w:type="pct"/>
            <w:tcBorders>
              <w:top w:val="outset" w:sz="6" w:space="0" w:color="auto"/>
              <w:left w:val="outset" w:sz="6" w:space="0" w:color="auto"/>
              <w:bottom w:val="outset" w:sz="6" w:space="0" w:color="auto"/>
            </w:tcBorders>
          </w:tcPr>
          <w:p w:rsidR="0096479D" w:rsidRPr="00276950" w:rsidRDefault="0096479D" w:rsidP="004F6675">
            <w:pPr>
              <w:spacing w:line="440" w:lineRule="exact"/>
              <w:jc w:val="center"/>
              <w:rPr>
                <w:rFonts w:ascii="標楷體" w:eastAsia="標楷體" w:hAnsi="標楷體"/>
                <w:b/>
                <w:bCs/>
              </w:rPr>
            </w:pPr>
            <w:r w:rsidRPr="00276950">
              <w:rPr>
                <w:rFonts w:ascii="標楷體" w:eastAsia="標楷體" w:hAnsi="標楷體" w:cs="標楷體" w:hint="eastAsia"/>
                <w:b/>
                <w:bCs/>
              </w:rPr>
              <w:t>不符合</w:t>
            </w: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1</w:t>
            </w:r>
          </w:p>
        </w:tc>
        <w:tc>
          <w:tcPr>
            <w:tcW w:w="1793"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both"/>
              <w:rPr>
                <w:rFonts w:ascii="標楷體" w:eastAsia="標楷體" w:hAnsi="標楷體" w:cs="標楷體"/>
                <w:b/>
                <w:bCs/>
                <w:sz w:val="28"/>
                <w:szCs w:val="28"/>
              </w:rPr>
            </w:pPr>
            <w:r w:rsidRPr="00276950">
              <w:rPr>
                <w:rFonts w:ascii="標楷體" w:eastAsia="標楷體" w:hAnsi="標楷體" w:cs="標楷體" w:hint="eastAsia"/>
                <w:b/>
                <w:bCs/>
                <w:sz w:val="28"/>
                <w:szCs w:val="28"/>
              </w:rPr>
              <w:t>報名表</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附件</w:t>
            </w:r>
            <w:r w:rsidRPr="00276950">
              <w:rPr>
                <w:rFonts w:ascii="標楷體" w:eastAsia="標楷體" w:hAnsi="標楷體" w:cs="標楷體"/>
                <w:b/>
                <w:bCs/>
                <w:sz w:val="28"/>
                <w:szCs w:val="28"/>
              </w:rPr>
              <w:t>1)</w:t>
            </w: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tcPr>
          <w:p w:rsidR="0096479D" w:rsidRPr="00276950" w:rsidRDefault="0096479D" w:rsidP="00820D3C">
            <w:pPr>
              <w:spacing w:line="580" w:lineRule="exact"/>
              <w:jc w:val="center"/>
              <w:rPr>
                <w:rFonts w:ascii="標楷體" w:eastAsia="標楷體" w:hAnsi="標楷體"/>
                <w:b/>
                <w:bCs/>
              </w:rPr>
            </w:pP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vAlign w:val="center"/>
          </w:tcPr>
          <w:p w:rsidR="0096479D" w:rsidRPr="00276950" w:rsidRDefault="0096479D" w:rsidP="0018780D">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2</w:t>
            </w:r>
          </w:p>
        </w:tc>
        <w:tc>
          <w:tcPr>
            <w:tcW w:w="1793" w:type="pct"/>
            <w:tcBorders>
              <w:top w:val="outset" w:sz="6" w:space="0" w:color="auto"/>
              <w:left w:val="outset" w:sz="6" w:space="0" w:color="auto"/>
              <w:bottom w:val="outset" w:sz="6" w:space="0" w:color="auto"/>
              <w:right w:val="outset" w:sz="6" w:space="0" w:color="auto"/>
            </w:tcBorders>
            <w:vAlign w:val="center"/>
          </w:tcPr>
          <w:p w:rsidR="0096479D" w:rsidRPr="00276950" w:rsidRDefault="0096479D" w:rsidP="0018780D">
            <w:pPr>
              <w:spacing w:line="580" w:lineRule="exact"/>
              <w:jc w:val="both"/>
              <w:rPr>
                <w:rFonts w:ascii="標楷體" w:eastAsia="標楷體" w:hAnsi="標楷體" w:cs="標楷體"/>
                <w:b/>
                <w:bCs/>
                <w:sz w:val="28"/>
                <w:szCs w:val="28"/>
              </w:rPr>
            </w:pPr>
            <w:r w:rsidRPr="00276950">
              <w:rPr>
                <w:rFonts w:ascii="標楷體" w:eastAsia="標楷體" w:hAnsi="標楷體" w:cs="標楷體" w:hint="eastAsia"/>
                <w:b/>
                <w:bCs/>
                <w:sz w:val="28"/>
                <w:szCs w:val="28"/>
              </w:rPr>
              <w:t>封面</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附件</w:t>
            </w:r>
            <w:r w:rsidRPr="00276950">
              <w:rPr>
                <w:rFonts w:ascii="標楷體" w:eastAsia="標楷體" w:hAnsi="標楷體" w:cs="標楷體"/>
                <w:b/>
                <w:bCs/>
                <w:sz w:val="28"/>
                <w:szCs w:val="28"/>
              </w:rPr>
              <w:t>2)</w:t>
            </w:r>
          </w:p>
        </w:tc>
        <w:tc>
          <w:tcPr>
            <w:tcW w:w="587" w:type="pct"/>
            <w:tcBorders>
              <w:top w:val="outset" w:sz="6" w:space="0" w:color="auto"/>
              <w:left w:val="outset" w:sz="6" w:space="0" w:color="auto"/>
              <w:bottom w:val="outset" w:sz="6" w:space="0" w:color="auto"/>
              <w:right w:val="outset" w:sz="6" w:space="0" w:color="auto"/>
            </w:tcBorders>
            <w:vAlign w:val="center"/>
          </w:tcPr>
          <w:p w:rsidR="0096479D" w:rsidRPr="00276950" w:rsidRDefault="0096479D" w:rsidP="0018780D">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vAlign w:val="center"/>
          </w:tcPr>
          <w:p w:rsidR="0096479D" w:rsidRPr="00276950" w:rsidRDefault="0096479D" w:rsidP="0018780D">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vAlign w:val="center"/>
          </w:tcPr>
          <w:p w:rsidR="0096479D" w:rsidRPr="00276950" w:rsidRDefault="0096479D" w:rsidP="0018780D">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vAlign w:val="center"/>
          </w:tcPr>
          <w:p w:rsidR="0096479D" w:rsidRPr="00276950" w:rsidRDefault="0096479D" w:rsidP="0018780D">
            <w:pPr>
              <w:spacing w:line="580" w:lineRule="exact"/>
              <w:jc w:val="center"/>
              <w:rPr>
                <w:rFonts w:ascii="標楷體" w:eastAsia="標楷體" w:hAnsi="標楷體"/>
                <w:b/>
                <w:bCs/>
              </w:rPr>
            </w:pP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3</w:t>
            </w:r>
          </w:p>
        </w:tc>
        <w:tc>
          <w:tcPr>
            <w:tcW w:w="1793" w:type="pct"/>
            <w:tcBorders>
              <w:top w:val="outset" w:sz="6" w:space="0" w:color="auto"/>
              <w:left w:val="outset" w:sz="6" w:space="0" w:color="auto"/>
              <w:bottom w:val="outset" w:sz="6" w:space="0" w:color="auto"/>
              <w:right w:val="outset" w:sz="6" w:space="0" w:color="auto"/>
            </w:tcBorders>
          </w:tcPr>
          <w:p w:rsidR="0096479D" w:rsidRPr="00276950" w:rsidRDefault="0096479D" w:rsidP="001F7F63">
            <w:pPr>
              <w:spacing w:line="580" w:lineRule="exact"/>
              <w:jc w:val="both"/>
              <w:rPr>
                <w:rFonts w:ascii="標楷體" w:eastAsia="標楷體" w:hAnsi="標楷體" w:cs="標楷體"/>
                <w:b/>
                <w:bCs/>
                <w:sz w:val="28"/>
                <w:szCs w:val="28"/>
              </w:rPr>
            </w:pPr>
            <w:r w:rsidRPr="00276950">
              <w:rPr>
                <w:rFonts w:ascii="標楷體" w:eastAsia="標楷體" w:hAnsi="標楷體" w:cs="標楷體" w:hint="eastAsia"/>
                <w:b/>
                <w:bCs/>
                <w:sz w:val="28"/>
                <w:szCs w:val="28"/>
              </w:rPr>
              <w:t>形式審查表</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附件</w:t>
            </w:r>
            <w:r w:rsidRPr="00276950">
              <w:rPr>
                <w:rFonts w:ascii="標楷體" w:eastAsia="標楷體" w:hAnsi="標楷體" w:cs="標楷體"/>
                <w:b/>
                <w:bCs/>
                <w:sz w:val="28"/>
                <w:szCs w:val="28"/>
              </w:rPr>
              <w:t>3)</w:t>
            </w: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tcPr>
          <w:p w:rsidR="0096479D" w:rsidRPr="00276950" w:rsidRDefault="0096479D" w:rsidP="001F7F63">
            <w:pPr>
              <w:spacing w:line="580" w:lineRule="exact"/>
              <w:jc w:val="center"/>
              <w:rPr>
                <w:rFonts w:ascii="標楷體" w:eastAsia="標楷體" w:hAnsi="標楷體"/>
                <w:b/>
                <w:bCs/>
              </w:rPr>
            </w:pP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4</w:t>
            </w:r>
          </w:p>
        </w:tc>
        <w:tc>
          <w:tcPr>
            <w:tcW w:w="1793" w:type="pct"/>
            <w:tcBorders>
              <w:top w:val="outset" w:sz="6" w:space="0" w:color="auto"/>
              <w:left w:val="outset" w:sz="6" w:space="0" w:color="auto"/>
              <w:bottom w:val="outset" w:sz="6" w:space="0" w:color="auto"/>
              <w:right w:val="outset" w:sz="6" w:space="0" w:color="auto"/>
            </w:tcBorders>
          </w:tcPr>
          <w:p w:rsidR="0096479D" w:rsidRPr="00276950" w:rsidRDefault="0096479D" w:rsidP="009946DE">
            <w:pPr>
              <w:spacing w:line="580" w:lineRule="exact"/>
              <w:jc w:val="both"/>
              <w:rPr>
                <w:rFonts w:ascii="標楷體" w:eastAsia="標楷體" w:hAnsi="標楷體"/>
                <w:b/>
                <w:bCs/>
                <w:sz w:val="28"/>
                <w:szCs w:val="28"/>
              </w:rPr>
            </w:pPr>
            <w:r w:rsidRPr="00276950">
              <w:rPr>
                <w:rFonts w:ascii="標楷體" w:eastAsia="標楷體" w:hAnsi="標楷體" w:cs="標楷體" w:hint="eastAsia"/>
                <w:b/>
                <w:bCs/>
                <w:sz w:val="28"/>
                <w:szCs w:val="28"/>
              </w:rPr>
              <w:t>教案書面資料</w:t>
            </w:r>
            <w:r w:rsidRPr="00276950">
              <w:rPr>
                <w:rFonts w:ascii="標楷體" w:eastAsia="標楷體" w:hAnsi="標楷體" w:cs="標楷體"/>
                <w:b/>
                <w:bCs/>
                <w:sz w:val="28"/>
                <w:szCs w:val="28"/>
              </w:rPr>
              <w:t>4</w:t>
            </w:r>
            <w:r w:rsidRPr="00276950">
              <w:rPr>
                <w:rFonts w:ascii="標楷體" w:eastAsia="標楷體" w:hAnsi="標楷體" w:cs="標楷體" w:hint="eastAsia"/>
                <w:b/>
                <w:bCs/>
                <w:sz w:val="28"/>
                <w:szCs w:val="28"/>
              </w:rPr>
              <w:t>份（附件</w:t>
            </w:r>
            <w:r w:rsidRPr="00276950">
              <w:rPr>
                <w:rFonts w:ascii="標楷體" w:eastAsia="標楷體" w:hAnsi="標楷體" w:cs="標楷體"/>
                <w:b/>
                <w:bCs/>
                <w:sz w:val="28"/>
                <w:szCs w:val="28"/>
              </w:rPr>
              <w:t>4</w:t>
            </w:r>
            <w:r w:rsidRPr="00276950">
              <w:rPr>
                <w:rFonts w:ascii="標楷體" w:eastAsia="標楷體" w:hAnsi="標楷體" w:cs="標楷體" w:hint="eastAsia"/>
                <w:b/>
                <w:bCs/>
                <w:sz w:val="28"/>
                <w:szCs w:val="28"/>
              </w:rPr>
              <w:t>）</w:t>
            </w: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tcPr>
          <w:p w:rsidR="0096479D" w:rsidRPr="00276950" w:rsidRDefault="0096479D" w:rsidP="00820D3C">
            <w:pPr>
              <w:spacing w:line="580" w:lineRule="exact"/>
              <w:jc w:val="center"/>
              <w:rPr>
                <w:rFonts w:ascii="標楷體" w:eastAsia="標楷體" w:hAnsi="標楷體"/>
                <w:b/>
                <w:bCs/>
              </w:rPr>
            </w:pP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1F7F63">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5</w:t>
            </w:r>
          </w:p>
        </w:tc>
        <w:tc>
          <w:tcPr>
            <w:tcW w:w="1793" w:type="pct"/>
            <w:tcBorders>
              <w:top w:val="outset" w:sz="6" w:space="0" w:color="auto"/>
              <w:left w:val="outset" w:sz="6" w:space="0" w:color="auto"/>
              <w:bottom w:val="outset" w:sz="6" w:space="0" w:color="auto"/>
              <w:right w:val="outset" w:sz="6" w:space="0" w:color="auto"/>
            </w:tcBorders>
          </w:tcPr>
          <w:p w:rsidR="0096479D" w:rsidRPr="00276950" w:rsidRDefault="0096479D" w:rsidP="000E5B98">
            <w:pPr>
              <w:spacing w:line="480" w:lineRule="exact"/>
              <w:jc w:val="both"/>
              <w:rPr>
                <w:rFonts w:ascii="標楷體" w:eastAsia="標楷體" w:hAnsi="標楷體" w:cs="標楷體"/>
                <w:b/>
                <w:bCs/>
                <w:sz w:val="28"/>
                <w:szCs w:val="28"/>
              </w:rPr>
            </w:pPr>
            <w:r w:rsidRPr="00276950">
              <w:rPr>
                <w:rFonts w:ascii="標楷體" w:eastAsia="標楷體" w:hAnsi="標楷體" w:cs="標楷體" w:hint="eastAsia"/>
                <w:b/>
                <w:bCs/>
                <w:sz w:val="28"/>
                <w:szCs w:val="28"/>
              </w:rPr>
              <w:t>授權暨承諾書</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附件</w:t>
            </w:r>
            <w:r w:rsidRPr="00276950">
              <w:rPr>
                <w:rFonts w:ascii="標楷體" w:eastAsia="標楷體" w:hAnsi="標楷體" w:cs="標楷體"/>
                <w:b/>
                <w:bCs/>
                <w:sz w:val="28"/>
                <w:szCs w:val="28"/>
              </w:rPr>
              <w:t>5)</w:t>
            </w: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tcPr>
          <w:p w:rsidR="0096479D" w:rsidRPr="00276950" w:rsidRDefault="0096479D" w:rsidP="00820D3C">
            <w:pPr>
              <w:spacing w:line="580" w:lineRule="exact"/>
              <w:jc w:val="center"/>
              <w:rPr>
                <w:rFonts w:ascii="標楷體" w:eastAsia="標楷體" w:hAnsi="標楷體"/>
                <w:b/>
                <w:bCs/>
              </w:rPr>
            </w:pPr>
          </w:p>
        </w:tc>
      </w:tr>
      <w:tr w:rsidR="0096479D" w:rsidRPr="00276950">
        <w:trPr>
          <w:trHeight w:val="2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cs="標楷體"/>
                <w:b/>
                <w:bCs/>
                <w:sz w:val="28"/>
                <w:szCs w:val="28"/>
              </w:rPr>
            </w:pPr>
            <w:r w:rsidRPr="00276950">
              <w:rPr>
                <w:rFonts w:ascii="標楷體" w:eastAsia="標楷體" w:hAnsi="標楷體" w:cs="標楷體"/>
                <w:b/>
                <w:bCs/>
                <w:sz w:val="28"/>
                <w:szCs w:val="28"/>
              </w:rPr>
              <w:t>6</w:t>
            </w:r>
          </w:p>
        </w:tc>
        <w:tc>
          <w:tcPr>
            <w:tcW w:w="1793" w:type="pct"/>
            <w:tcBorders>
              <w:top w:val="outset" w:sz="6" w:space="0" w:color="auto"/>
              <w:left w:val="outset" w:sz="6" w:space="0" w:color="auto"/>
              <w:bottom w:val="outset" w:sz="6" w:space="0" w:color="auto"/>
              <w:right w:val="outset" w:sz="6" w:space="0" w:color="auto"/>
            </w:tcBorders>
          </w:tcPr>
          <w:p w:rsidR="0096479D" w:rsidRPr="00276950" w:rsidRDefault="0096479D" w:rsidP="0019390D">
            <w:pPr>
              <w:spacing w:line="580" w:lineRule="exact"/>
              <w:jc w:val="both"/>
              <w:rPr>
                <w:rFonts w:ascii="標楷體" w:eastAsia="標楷體" w:hAnsi="標楷體"/>
                <w:b/>
                <w:bCs/>
                <w:sz w:val="28"/>
                <w:szCs w:val="28"/>
              </w:rPr>
            </w:pPr>
            <w:r w:rsidRPr="00276950">
              <w:rPr>
                <w:rFonts w:ascii="標楷體" w:eastAsia="標楷體" w:hAnsi="標楷體" w:cs="標楷體" w:hint="eastAsia"/>
                <w:b/>
                <w:bCs/>
                <w:sz w:val="28"/>
                <w:szCs w:val="28"/>
              </w:rPr>
              <w:t>教學光碟片</w:t>
            </w:r>
            <w:r w:rsidRPr="00276950">
              <w:rPr>
                <w:rFonts w:ascii="標楷體" w:eastAsia="標楷體" w:hAnsi="標楷體" w:cs="標楷體"/>
                <w:b/>
                <w:bCs/>
                <w:sz w:val="28"/>
                <w:szCs w:val="28"/>
              </w:rPr>
              <w:t>4</w:t>
            </w:r>
            <w:r w:rsidRPr="00276950">
              <w:rPr>
                <w:rFonts w:ascii="標楷體" w:eastAsia="標楷體" w:hAnsi="標楷體" w:cs="標楷體" w:hint="eastAsia"/>
                <w:b/>
                <w:bCs/>
                <w:sz w:val="28"/>
                <w:szCs w:val="28"/>
              </w:rPr>
              <w:t>份</w:t>
            </w:r>
          </w:p>
        </w:tc>
        <w:tc>
          <w:tcPr>
            <w:tcW w:w="58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7"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16" w:type="pct"/>
            <w:tcBorders>
              <w:top w:val="outset" w:sz="6" w:space="0" w:color="auto"/>
              <w:left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rPr>
            </w:pPr>
          </w:p>
        </w:tc>
        <w:tc>
          <w:tcPr>
            <w:tcW w:w="676" w:type="pct"/>
            <w:tcBorders>
              <w:top w:val="outset" w:sz="6" w:space="0" w:color="auto"/>
              <w:left w:val="outset" w:sz="6" w:space="0" w:color="auto"/>
              <w:bottom w:val="outset" w:sz="6" w:space="0" w:color="auto"/>
            </w:tcBorders>
          </w:tcPr>
          <w:p w:rsidR="0096479D" w:rsidRPr="00276950" w:rsidRDefault="0096479D" w:rsidP="00820D3C">
            <w:pPr>
              <w:spacing w:line="580" w:lineRule="exact"/>
              <w:jc w:val="center"/>
              <w:rPr>
                <w:rFonts w:ascii="標楷體" w:eastAsia="標楷體" w:hAnsi="標楷體"/>
                <w:b/>
                <w:bCs/>
              </w:rPr>
            </w:pPr>
          </w:p>
        </w:tc>
      </w:tr>
      <w:tr w:rsidR="0096479D" w:rsidRPr="00276950">
        <w:trPr>
          <w:trHeight w:val="3640"/>
          <w:tblCellSpacing w:w="0" w:type="dxa"/>
        </w:trPr>
        <w:tc>
          <w:tcPr>
            <w:tcW w:w="710" w:type="pct"/>
            <w:tcBorders>
              <w:top w:val="outset" w:sz="6" w:space="0" w:color="auto"/>
              <w:bottom w:val="outset" w:sz="6" w:space="0" w:color="auto"/>
              <w:right w:val="outset" w:sz="6" w:space="0" w:color="auto"/>
            </w:tcBorders>
          </w:tcPr>
          <w:p w:rsidR="0096479D" w:rsidRPr="00276950" w:rsidRDefault="0096479D" w:rsidP="00820D3C">
            <w:pPr>
              <w:spacing w:line="580" w:lineRule="exact"/>
              <w:jc w:val="center"/>
              <w:rPr>
                <w:rFonts w:ascii="標楷體" w:eastAsia="標楷體" w:hAnsi="標楷體"/>
                <w:b/>
                <w:bCs/>
                <w:sz w:val="28"/>
                <w:szCs w:val="28"/>
              </w:rPr>
            </w:pPr>
            <w:r w:rsidRPr="00276950">
              <w:rPr>
                <w:rFonts w:ascii="標楷體" w:eastAsia="標楷體" w:hAnsi="標楷體" w:cs="標楷體" w:hint="eastAsia"/>
                <w:b/>
                <w:bCs/>
                <w:sz w:val="28"/>
                <w:szCs w:val="28"/>
              </w:rPr>
              <w:t>切結</w:t>
            </w:r>
          </w:p>
          <w:p w:rsidR="0096479D" w:rsidRPr="00276950" w:rsidRDefault="0096479D" w:rsidP="00820D3C">
            <w:pPr>
              <w:spacing w:line="580" w:lineRule="exact"/>
              <w:jc w:val="center"/>
              <w:rPr>
                <w:rFonts w:ascii="標楷體" w:eastAsia="標楷體" w:hAnsi="標楷體"/>
                <w:b/>
                <w:bCs/>
                <w:sz w:val="28"/>
                <w:szCs w:val="28"/>
              </w:rPr>
            </w:pPr>
            <w:r w:rsidRPr="00276950">
              <w:rPr>
                <w:rFonts w:ascii="標楷體" w:eastAsia="標楷體" w:hAnsi="標楷體" w:cs="標楷體" w:hint="eastAsia"/>
                <w:b/>
                <w:bCs/>
                <w:sz w:val="28"/>
                <w:szCs w:val="28"/>
              </w:rPr>
              <w:t>事項</w:t>
            </w:r>
          </w:p>
        </w:tc>
        <w:tc>
          <w:tcPr>
            <w:tcW w:w="4290" w:type="pct"/>
            <w:gridSpan w:val="5"/>
            <w:tcBorders>
              <w:top w:val="outset" w:sz="6" w:space="0" w:color="auto"/>
              <w:left w:val="outset" w:sz="6" w:space="0" w:color="auto"/>
              <w:bottom w:val="outset" w:sz="6" w:space="0" w:color="auto"/>
            </w:tcBorders>
          </w:tcPr>
          <w:p w:rsidR="0096479D" w:rsidRPr="00276950" w:rsidRDefault="0096479D" w:rsidP="0096479D">
            <w:pPr>
              <w:spacing w:line="440" w:lineRule="exact"/>
              <w:ind w:left="31680" w:hangingChars="96" w:firstLine="31680"/>
              <w:jc w:val="both"/>
              <w:rPr>
                <w:rFonts w:ascii="標楷體" w:eastAsia="標楷體" w:hAnsi="標楷體"/>
                <w:b/>
                <w:bCs/>
                <w:sz w:val="28"/>
                <w:szCs w:val="28"/>
              </w:rPr>
            </w:pPr>
            <w:r w:rsidRPr="00276950">
              <w:rPr>
                <w:rFonts w:ascii="標楷體" w:eastAsia="標楷體" w:hAnsi="標楷體" w:cs="標楷體"/>
                <w:b/>
                <w:bCs/>
                <w:sz w:val="28"/>
                <w:szCs w:val="28"/>
              </w:rPr>
              <w:t>1.</w:t>
            </w:r>
            <w:r w:rsidRPr="00276950">
              <w:rPr>
                <w:rFonts w:ascii="標楷體" w:eastAsia="標楷體" w:hAnsi="標楷體" w:cs="標楷體" w:hint="eastAsia"/>
                <w:b/>
                <w:bCs/>
                <w:sz w:val="28"/>
                <w:szCs w:val="28"/>
              </w:rPr>
              <w:t>本隊成員已詳細閱讀並瞭解</w:t>
            </w:r>
            <w:r w:rsidRPr="00276950">
              <w:rPr>
                <w:rFonts w:ascii="標楷體" w:eastAsia="標楷體" w:hAnsi="標楷體" w:cs="標楷體"/>
                <w:b/>
                <w:bCs/>
                <w:sz w:val="28"/>
                <w:szCs w:val="28"/>
              </w:rPr>
              <w:t>105</w:t>
            </w:r>
            <w:r w:rsidRPr="00276950">
              <w:rPr>
                <w:rFonts w:ascii="標楷體" w:eastAsia="標楷體" w:hAnsi="標楷體" w:cs="標楷體" w:hint="eastAsia"/>
                <w:b/>
                <w:bCs/>
                <w:sz w:val="28"/>
                <w:szCs w:val="28"/>
              </w:rPr>
              <w:t>學年度教育部國民小學師資培用聯盟特殊教育教學研究中心</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教學演示競賽活動簡章內容，以及所有注意事項。</w:t>
            </w:r>
          </w:p>
          <w:p w:rsidR="0096479D" w:rsidRPr="00276950" w:rsidRDefault="0096479D" w:rsidP="001F7F63">
            <w:pPr>
              <w:spacing w:line="440" w:lineRule="exact"/>
              <w:jc w:val="both"/>
              <w:rPr>
                <w:rFonts w:ascii="標楷體" w:eastAsia="標楷體" w:hAnsi="標楷體"/>
                <w:b/>
                <w:bCs/>
                <w:sz w:val="28"/>
                <w:szCs w:val="28"/>
              </w:rPr>
            </w:pPr>
            <w:r w:rsidRPr="00276950">
              <w:rPr>
                <w:rFonts w:ascii="標楷體" w:eastAsia="標楷體" w:hAnsi="標楷體" w:cs="標楷體"/>
                <w:b/>
                <w:bCs/>
                <w:sz w:val="28"/>
                <w:szCs w:val="28"/>
              </w:rPr>
              <w:t>2.</w:t>
            </w:r>
            <w:r w:rsidRPr="00276950">
              <w:rPr>
                <w:rFonts w:ascii="標楷體" w:eastAsia="標楷體" w:hAnsi="標楷體" w:cs="標楷體" w:hint="eastAsia"/>
                <w:b/>
                <w:bCs/>
                <w:sz w:val="28"/>
                <w:szCs w:val="28"/>
              </w:rPr>
              <w:t>本隊成員保證符合競賽活動參加對象。</w:t>
            </w:r>
          </w:p>
          <w:p w:rsidR="0096479D" w:rsidRPr="00276950" w:rsidRDefault="0096479D" w:rsidP="001F7F63">
            <w:pPr>
              <w:spacing w:line="440" w:lineRule="exact"/>
              <w:jc w:val="both"/>
              <w:rPr>
                <w:rFonts w:ascii="標楷體" w:eastAsia="標楷體" w:hAnsi="標楷體"/>
                <w:b/>
                <w:bCs/>
                <w:sz w:val="28"/>
                <w:szCs w:val="28"/>
              </w:rPr>
            </w:pPr>
            <w:r w:rsidRPr="00276950">
              <w:rPr>
                <w:rFonts w:ascii="標楷體" w:eastAsia="標楷體" w:hAnsi="標楷體" w:cs="標楷體"/>
                <w:b/>
                <w:bCs/>
                <w:sz w:val="28"/>
                <w:szCs w:val="28"/>
              </w:rPr>
              <w:t>3.</w:t>
            </w:r>
            <w:r w:rsidRPr="00276950">
              <w:rPr>
                <w:rFonts w:ascii="標楷體" w:eastAsia="標楷體" w:hAnsi="標楷體" w:cs="標楷體" w:hint="eastAsia"/>
                <w:b/>
                <w:bCs/>
                <w:sz w:val="28"/>
                <w:szCs w:val="28"/>
              </w:rPr>
              <w:t>本隊成員保證著作權無違反學術</w:t>
            </w:r>
            <w:r w:rsidRPr="00276950">
              <w:rPr>
                <w:rFonts w:ascii="標楷體" w:eastAsia="標楷體" w:hAnsi="標楷體" w:cs="標楷體"/>
                <w:b/>
                <w:bCs/>
                <w:sz w:val="28"/>
                <w:szCs w:val="28"/>
              </w:rPr>
              <w:t>/</w:t>
            </w:r>
            <w:r w:rsidRPr="00276950">
              <w:rPr>
                <w:rFonts w:ascii="標楷體" w:eastAsia="標楷體" w:hAnsi="標楷體" w:cs="標楷體" w:hint="eastAsia"/>
                <w:b/>
                <w:bCs/>
                <w:sz w:val="28"/>
                <w:szCs w:val="28"/>
              </w:rPr>
              <w:t>研究倫理事項。</w:t>
            </w:r>
          </w:p>
          <w:p w:rsidR="0096479D" w:rsidRPr="00276950" w:rsidRDefault="0096479D" w:rsidP="0096479D">
            <w:pPr>
              <w:spacing w:line="440" w:lineRule="exact"/>
              <w:ind w:left="31680" w:hangingChars="96" w:firstLine="31680"/>
              <w:jc w:val="both"/>
              <w:rPr>
                <w:rFonts w:ascii="標楷體" w:eastAsia="標楷體" w:hAnsi="標楷體"/>
                <w:b/>
                <w:bCs/>
                <w:sz w:val="28"/>
                <w:szCs w:val="28"/>
              </w:rPr>
            </w:pPr>
            <w:r w:rsidRPr="00276950">
              <w:rPr>
                <w:rFonts w:ascii="標楷體" w:eastAsia="標楷體" w:hAnsi="標楷體" w:cs="標楷體"/>
                <w:b/>
                <w:bCs/>
                <w:sz w:val="28"/>
                <w:szCs w:val="28"/>
              </w:rPr>
              <w:t>4.</w:t>
            </w:r>
            <w:r w:rsidRPr="00276950">
              <w:rPr>
                <w:rFonts w:ascii="標楷體" w:eastAsia="標楷體" w:hAnsi="標楷體" w:cs="標楷體" w:hint="eastAsia"/>
                <w:b/>
                <w:bCs/>
                <w:sz w:val="28"/>
                <w:szCs w:val="28"/>
              </w:rPr>
              <w:t>本隊成員已熟悉競賽活動所列規範，倘違反規範而獲獎時，其獎勵及稿費全數繳回，並視情節予以議處。</w:t>
            </w:r>
          </w:p>
          <w:p w:rsidR="0096479D" w:rsidRPr="00276950" w:rsidRDefault="0096479D" w:rsidP="00820D3C">
            <w:pPr>
              <w:spacing w:line="580" w:lineRule="exact"/>
              <w:jc w:val="both"/>
              <w:rPr>
                <w:rFonts w:ascii="標楷體" w:eastAsia="標楷體" w:hAnsi="標楷體"/>
                <w:b/>
                <w:bCs/>
              </w:rPr>
            </w:pPr>
            <w:r w:rsidRPr="00276950">
              <w:rPr>
                <w:rFonts w:ascii="標楷體" w:eastAsia="標楷體" w:hAnsi="標楷體" w:cs="標楷體" w:hint="eastAsia"/>
                <w:b/>
                <w:bCs/>
                <w:sz w:val="28"/>
                <w:szCs w:val="28"/>
              </w:rPr>
              <w:t>具結人簽名</w:t>
            </w:r>
            <w:r w:rsidRPr="00276950">
              <w:rPr>
                <w:rFonts w:ascii="標楷體" w:eastAsia="標楷體" w:hAnsi="標楷體" w:cs="標楷體"/>
                <w:b/>
                <w:bCs/>
              </w:rPr>
              <w:t>(</w:t>
            </w:r>
            <w:r w:rsidRPr="00276950">
              <w:rPr>
                <w:rFonts w:ascii="標楷體" w:eastAsia="標楷體" w:hAnsi="標楷體" w:cs="標楷體" w:hint="eastAsia"/>
                <w:b/>
                <w:bCs/>
              </w:rPr>
              <w:t>所有作者</w:t>
            </w:r>
            <w:r w:rsidRPr="00276950">
              <w:rPr>
                <w:rFonts w:ascii="標楷體" w:eastAsia="標楷體" w:hAnsi="標楷體" w:cs="標楷體"/>
                <w:b/>
                <w:bCs/>
              </w:rPr>
              <w:t>)</w:t>
            </w:r>
            <w:r w:rsidRPr="00276950">
              <w:rPr>
                <w:rFonts w:ascii="標楷體" w:eastAsia="標楷體" w:hAnsi="標楷體" w:cs="標楷體" w:hint="eastAsia"/>
                <w:b/>
                <w:bCs/>
                <w:sz w:val="28"/>
                <w:szCs w:val="28"/>
              </w:rPr>
              <w:t>：</w:t>
            </w:r>
            <w:r w:rsidRPr="00276950">
              <w:rPr>
                <w:rFonts w:ascii="標楷體" w:eastAsia="標楷體" w:hAnsi="標楷體" w:cs="標楷體"/>
                <w:b/>
                <w:bCs/>
                <w:sz w:val="28"/>
                <w:szCs w:val="28"/>
              </w:rPr>
              <w:t xml:space="preserve">           </w:t>
            </w:r>
          </w:p>
          <w:p w:rsidR="0096479D" w:rsidRPr="00276950" w:rsidRDefault="0096479D" w:rsidP="00820D3C">
            <w:pPr>
              <w:spacing w:line="580" w:lineRule="exact"/>
              <w:jc w:val="both"/>
              <w:rPr>
                <w:rFonts w:ascii="標楷體" w:eastAsia="標楷體" w:hAnsi="標楷體"/>
                <w:b/>
                <w:bCs/>
              </w:rPr>
            </w:pPr>
          </w:p>
          <w:p w:rsidR="0096479D" w:rsidRPr="00276950" w:rsidRDefault="0096479D" w:rsidP="00820D3C">
            <w:pPr>
              <w:spacing w:line="580" w:lineRule="exact"/>
              <w:jc w:val="both"/>
              <w:rPr>
                <w:rFonts w:ascii="標楷體" w:eastAsia="標楷體" w:hAnsi="標楷體"/>
                <w:b/>
                <w:bCs/>
                <w:sz w:val="28"/>
                <w:szCs w:val="28"/>
              </w:rPr>
            </w:pPr>
          </w:p>
          <w:p w:rsidR="0096479D" w:rsidRPr="00276950" w:rsidRDefault="0096479D" w:rsidP="00820D3C">
            <w:pPr>
              <w:spacing w:line="580" w:lineRule="exact"/>
              <w:jc w:val="both"/>
              <w:rPr>
                <w:rFonts w:ascii="標楷體" w:eastAsia="標楷體" w:hAnsi="標楷體"/>
                <w:b/>
                <w:bCs/>
                <w:sz w:val="28"/>
                <w:szCs w:val="28"/>
              </w:rPr>
            </w:pPr>
          </w:p>
          <w:p w:rsidR="0096479D" w:rsidRPr="00276950" w:rsidRDefault="0096479D" w:rsidP="004F6675">
            <w:pPr>
              <w:spacing w:line="580" w:lineRule="exact"/>
              <w:jc w:val="right"/>
              <w:rPr>
                <w:rFonts w:ascii="標楷體" w:eastAsia="標楷體" w:hAnsi="標楷體"/>
                <w:b/>
                <w:bCs/>
                <w:sz w:val="28"/>
                <w:szCs w:val="28"/>
              </w:rPr>
            </w:pPr>
            <w:r w:rsidRPr="00276950">
              <w:rPr>
                <w:rFonts w:ascii="標楷體" w:eastAsia="標楷體" w:hAnsi="標楷體" w:cs="標楷體" w:hint="eastAsia"/>
                <w:b/>
                <w:bCs/>
              </w:rPr>
              <w:t>（切結事項未簽具者不予受理）</w:t>
            </w:r>
          </w:p>
        </w:tc>
      </w:tr>
    </w:tbl>
    <w:p w:rsidR="0096479D" w:rsidRPr="007E717B" w:rsidRDefault="0096479D" w:rsidP="0096479D">
      <w:pPr>
        <w:spacing w:line="320" w:lineRule="exact"/>
        <w:ind w:left="31680" w:hangingChars="129" w:firstLine="31680"/>
        <w:rPr>
          <w:rFonts w:ascii="標楷體" w:eastAsia="標楷體" w:hAnsi="標楷體"/>
          <w:b/>
          <w:bCs/>
          <w:sz w:val="22"/>
          <w:szCs w:val="22"/>
          <w:shd w:val="pct15" w:color="auto" w:fill="FFFFFF"/>
        </w:rPr>
      </w:pPr>
      <w:r w:rsidRPr="00276950">
        <w:rPr>
          <w:rFonts w:ascii="標楷體" w:eastAsia="標楷體" w:hAnsi="標楷體" w:cs="標楷體" w:hint="eastAsia"/>
          <w:b/>
          <w:bCs/>
          <w:sz w:val="22"/>
          <w:szCs w:val="22"/>
        </w:rPr>
        <w:t>※</w:t>
      </w:r>
      <w:r w:rsidRPr="00276950">
        <w:rPr>
          <w:rFonts w:ascii="標楷體" w:eastAsia="標楷體" w:hAnsi="標楷體" w:cs="標楷體" w:hint="eastAsia"/>
          <w:sz w:val="22"/>
          <w:szCs w:val="22"/>
        </w:rPr>
        <w:t>寄送前，敬請逐項檢查各項資料（含份數），</w:t>
      </w:r>
      <w:r w:rsidRPr="00276950">
        <w:rPr>
          <w:rFonts w:ascii="標楷體" w:eastAsia="標楷體" w:hAnsi="標楷體" w:cs="標楷體" w:hint="eastAsia"/>
          <w:b/>
          <w:bCs/>
          <w:kern w:val="0"/>
          <w:sz w:val="22"/>
          <w:szCs w:val="22"/>
        </w:rPr>
        <w:t>如不符合規定者，即不具參賽資</w:t>
      </w:r>
      <w:r w:rsidRPr="007E717B">
        <w:rPr>
          <w:rFonts w:ascii="標楷體" w:eastAsia="標楷體" w:hAnsi="標楷體" w:cs="標楷體" w:hint="eastAsia"/>
          <w:b/>
          <w:bCs/>
          <w:kern w:val="0"/>
          <w:sz w:val="22"/>
          <w:szCs w:val="22"/>
        </w:rPr>
        <w:t>格，不予受理</w:t>
      </w:r>
      <w:r w:rsidRPr="007E717B">
        <w:rPr>
          <w:rFonts w:ascii="標楷體" w:eastAsia="標楷體" w:hAnsi="標楷體" w:cs="標楷體" w:hint="eastAsia"/>
          <w:kern w:val="0"/>
          <w:sz w:val="22"/>
          <w:szCs w:val="22"/>
        </w:rPr>
        <w:t>。</w:t>
      </w:r>
    </w:p>
    <w:p w:rsidR="0096479D" w:rsidRPr="007E717B" w:rsidRDefault="0096479D" w:rsidP="00650D2F">
      <w:pPr>
        <w:spacing w:line="240" w:lineRule="atLeast"/>
        <w:jc w:val="both"/>
        <w:rPr>
          <w:rFonts w:ascii="標楷體" w:eastAsia="標楷體" w:hAnsi="標楷體"/>
        </w:rPr>
      </w:pPr>
      <w:r w:rsidRPr="007E717B">
        <w:rPr>
          <w:rFonts w:ascii="標楷體" w:eastAsia="標楷體" w:hAnsi="標楷體"/>
        </w:rPr>
        <w:br w:type="page"/>
      </w:r>
      <w:r w:rsidRPr="007E717B">
        <w:rPr>
          <w:rFonts w:ascii="標楷體" w:eastAsia="標楷體" w:hAnsi="標楷體" w:cs="標楷體" w:hint="eastAsia"/>
        </w:rPr>
        <w:t>【附件</w:t>
      </w:r>
      <w:r w:rsidRPr="007E717B">
        <w:rPr>
          <w:rFonts w:ascii="標楷體" w:eastAsia="標楷體" w:hAnsi="標楷體" w:cs="標楷體"/>
        </w:rPr>
        <w:t>4</w:t>
      </w:r>
      <w:r w:rsidRPr="007E717B">
        <w:rPr>
          <w:rFonts w:ascii="標楷體" w:eastAsia="標楷體" w:hAnsi="標楷體" w:cs="標楷體" w:hint="eastAsia"/>
        </w:rPr>
        <w:t>】</w:t>
      </w:r>
    </w:p>
    <w:p w:rsidR="0096479D" w:rsidRPr="007E717B" w:rsidRDefault="0096479D" w:rsidP="005A4B35">
      <w:pPr>
        <w:spacing w:line="480" w:lineRule="exact"/>
        <w:jc w:val="center"/>
        <w:rPr>
          <w:rFonts w:ascii="標楷體" w:eastAsia="標楷體" w:hAnsi="標楷體"/>
          <w:b/>
          <w:bCs/>
          <w:sz w:val="32"/>
          <w:szCs w:val="32"/>
        </w:rPr>
      </w:pPr>
      <w:r>
        <w:rPr>
          <w:rFonts w:ascii="標楷體" w:eastAsia="標楷體" w:hAnsi="標楷體" w:cs="標楷體"/>
          <w:b/>
          <w:bCs/>
          <w:sz w:val="32"/>
          <w:szCs w:val="32"/>
        </w:rPr>
        <w:t>105</w:t>
      </w:r>
      <w:r w:rsidRPr="007E717B">
        <w:rPr>
          <w:rFonts w:ascii="標楷體" w:eastAsia="標楷體" w:hAnsi="標楷體" w:cs="標楷體" w:hint="eastAsia"/>
          <w:b/>
          <w:bCs/>
          <w:sz w:val="32"/>
          <w:szCs w:val="32"/>
        </w:rPr>
        <w:t>學年度教育部國民小學師資培用聯盟教學演示競賽</w:t>
      </w:r>
    </w:p>
    <w:p w:rsidR="0096479D" w:rsidRPr="007E717B" w:rsidRDefault="0096479D" w:rsidP="005A4B35">
      <w:pPr>
        <w:spacing w:line="480" w:lineRule="exact"/>
        <w:jc w:val="center"/>
        <w:rPr>
          <w:rFonts w:ascii="標楷體" w:eastAsia="標楷體" w:hAnsi="標楷體"/>
          <w:b/>
          <w:bCs/>
          <w:sz w:val="32"/>
          <w:szCs w:val="32"/>
        </w:rPr>
      </w:pPr>
      <w:r w:rsidRPr="007E717B">
        <w:rPr>
          <w:rFonts w:ascii="標楷體" w:eastAsia="標楷體" w:hAnsi="標楷體" w:cs="標楷體" w:hint="eastAsia"/>
          <w:b/>
          <w:bCs/>
          <w:sz w:val="32"/>
          <w:szCs w:val="32"/>
        </w:rPr>
        <w:t>特殊教育教學活動設計格式範例</w:t>
      </w:r>
    </w:p>
    <w:p w:rsidR="0096479D" w:rsidRPr="007E717B" w:rsidRDefault="0096479D" w:rsidP="005A4B35">
      <w:pPr>
        <w:jc w:val="center"/>
        <w:rPr>
          <w:rFonts w:ascii="標楷體" w:eastAsia="標楷體" w:hAnsi="標楷體"/>
          <w:b/>
          <w:bCs/>
          <w:sz w:val="20"/>
          <w:szCs w:val="20"/>
        </w:rPr>
      </w:pPr>
    </w:p>
    <w:p w:rsidR="0096479D" w:rsidRPr="007E717B" w:rsidRDefault="0096479D" w:rsidP="00570A0C">
      <w:pPr>
        <w:rPr>
          <w:rFonts w:ascii="標楷體" w:eastAsia="標楷體" w:hAnsi="標楷體"/>
          <w:b/>
          <w:bCs/>
          <w:sz w:val="28"/>
          <w:szCs w:val="28"/>
        </w:rPr>
      </w:pPr>
      <w:r w:rsidRPr="007E717B">
        <w:rPr>
          <w:rFonts w:ascii="標楷體" w:eastAsia="標楷體" w:hAnsi="標楷體" w:cs="標楷體" w:hint="eastAsia"/>
          <w:b/>
          <w:bCs/>
          <w:sz w:val="28"/>
          <w:szCs w:val="28"/>
        </w:rPr>
        <w:t>壹、設計理念</w:t>
      </w:r>
    </w:p>
    <w:p w:rsidR="0096479D" w:rsidRPr="007E717B" w:rsidRDefault="0096479D" w:rsidP="00570A0C">
      <w:pPr>
        <w:rPr>
          <w:rFonts w:ascii="標楷體" w:eastAsia="標楷體" w:hAnsi="標楷體"/>
        </w:rPr>
      </w:pPr>
    </w:p>
    <w:p w:rsidR="0096479D" w:rsidRPr="007E717B" w:rsidRDefault="0096479D" w:rsidP="00570A0C">
      <w:pPr>
        <w:rPr>
          <w:rFonts w:ascii="標楷體" w:eastAsia="標楷體" w:hAnsi="標楷體"/>
          <w:b/>
          <w:bCs/>
          <w:sz w:val="28"/>
          <w:szCs w:val="28"/>
        </w:rPr>
      </w:pPr>
      <w:r w:rsidRPr="007E717B">
        <w:rPr>
          <w:rFonts w:ascii="標楷體" w:eastAsia="標楷體" w:hAnsi="標楷體" w:cs="標楷體" w:hint="eastAsia"/>
          <w:b/>
          <w:bCs/>
          <w:sz w:val="28"/>
          <w:szCs w:val="28"/>
        </w:rPr>
        <w:t>貳、教學分析</w:t>
      </w:r>
    </w:p>
    <w:p w:rsidR="0096479D" w:rsidRPr="007E717B" w:rsidRDefault="0096479D" w:rsidP="00CF6602">
      <w:pPr>
        <w:rPr>
          <w:rFonts w:ascii="標楷體" w:eastAsia="標楷體" w:hAnsi="標楷體"/>
        </w:rPr>
      </w:pPr>
      <w:r w:rsidRPr="007E717B">
        <w:rPr>
          <w:rFonts w:ascii="標楷體" w:eastAsia="標楷體" w:hAnsi="標楷體" w:cs="標楷體" w:hint="eastAsia"/>
        </w:rPr>
        <w:t>一、學生能力分析</w:t>
      </w:r>
    </w:p>
    <w:p w:rsidR="0096479D" w:rsidRPr="007E717B" w:rsidRDefault="0096479D" w:rsidP="000E5B98">
      <w:pPr>
        <w:rPr>
          <w:rFonts w:ascii="標楷體" w:eastAsia="標楷體" w:hAnsi="標楷體"/>
        </w:rPr>
      </w:pPr>
      <w:r w:rsidRPr="007E717B">
        <w:rPr>
          <w:rFonts w:ascii="標楷體" w:eastAsia="標楷體" w:hAnsi="標楷體" w:cs="標楷體" w:hint="eastAsia"/>
        </w:rPr>
        <w:t>二、課程概念架構圖與教材分析</w:t>
      </w:r>
    </w:p>
    <w:p w:rsidR="0096479D" w:rsidRPr="007E717B" w:rsidRDefault="0096479D" w:rsidP="008E623D">
      <w:pPr>
        <w:adjustRightInd w:val="0"/>
        <w:ind w:firstLineChars="200" w:firstLine="31680"/>
        <w:rPr>
          <w:rFonts w:ascii="標楷體" w:eastAsia="標楷體" w:hAnsi="標楷體"/>
        </w:rPr>
      </w:pPr>
      <w:r w:rsidRPr="007E717B">
        <w:rPr>
          <w:rFonts w:ascii="標楷體" w:eastAsia="標楷體" w:hAnsi="標楷體" w:cs="標楷體" w:hint="eastAsia"/>
          <w:sz w:val="20"/>
          <w:szCs w:val="20"/>
        </w:rPr>
        <w:t>【繪製概念架構圖】</w:t>
      </w:r>
    </w:p>
    <w:p w:rsidR="0096479D" w:rsidRPr="007E717B" w:rsidRDefault="0096479D" w:rsidP="000E5B98">
      <w:pPr>
        <w:rPr>
          <w:rFonts w:ascii="標楷體" w:eastAsia="標楷體" w:hAnsi="標楷體"/>
        </w:rPr>
      </w:pPr>
      <w:r w:rsidRPr="007E717B">
        <w:rPr>
          <w:rFonts w:ascii="標楷體" w:eastAsia="標楷體" w:hAnsi="標楷體" w:cs="標楷體" w:hint="eastAsia"/>
        </w:rPr>
        <w:t>三、教學方法分析</w:t>
      </w:r>
    </w:p>
    <w:p w:rsidR="0096479D" w:rsidRPr="007E717B" w:rsidRDefault="0096479D" w:rsidP="00570A0C">
      <w:pPr>
        <w:rPr>
          <w:rFonts w:ascii="標楷體" w:eastAsia="標楷體" w:hAnsi="標楷體"/>
          <w:b/>
          <w:bCs/>
        </w:rPr>
      </w:pPr>
    </w:p>
    <w:p w:rsidR="0096479D" w:rsidRPr="007E717B" w:rsidRDefault="0096479D" w:rsidP="00570A0C">
      <w:pPr>
        <w:rPr>
          <w:rFonts w:ascii="標楷體" w:eastAsia="標楷體" w:hAnsi="標楷體"/>
          <w:b/>
          <w:bCs/>
          <w:sz w:val="28"/>
          <w:szCs w:val="28"/>
        </w:rPr>
      </w:pPr>
      <w:r w:rsidRPr="007E717B">
        <w:rPr>
          <w:rFonts w:ascii="標楷體" w:eastAsia="標楷體" w:hAnsi="標楷體" w:cs="標楷體" w:hint="eastAsia"/>
          <w:b/>
          <w:bCs/>
          <w:sz w:val="28"/>
          <w:szCs w:val="28"/>
        </w:rPr>
        <w:t>參、教學活動設計</w:t>
      </w:r>
    </w:p>
    <w:p w:rsidR="0096479D" w:rsidRPr="007E717B" w:rsidRDefault="0096479D" w:rsidP="00570A0C">
      <w:pPr>
        <w:rPr>
          <w:rFonts w:ascii="標楷體" w:eastAsia="標楷體" w:hAnsi="標楷體"/>
        </w:rPr>
      </w:pPr>
    </w:p>
    <w:p w:rsidR="0096479D" w:rsidRPr="007E717B" w:rsidRDefault="0096479D" w:rsidP="00570A0C">
      <w:pPr>
        <w:rPr>
          <w:rFonts w:ascii="標楷體" w:eastAsia="標楷體" w:hAnsi="標楷體"/>
          <w:color w:val="C00000"/>
        </w:rPr>
      </w:pPr>
      <w:r w:rsidRPr="007E717B">
        <w:rPr>
          <w:rFonts w:ascii="標楷體" w:eastAsia="標楷體" w:hAnsi="標楷體" w:cs="標楷體" w:hint="eastAsia"/>
          <w:color w:val="C00000"/>
        </w:rPr>
        <w:t>【國小階段格式】</w:t>
      </w:r>
    </w:p>
    <w:tbl>
      <w:tblPr>
        <w:tblW w:w="9568" w:type="dxa"/>
        <w:tblInd w:w="-2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tblPr>
      <w:tblGrid>
        <w:gridCol w:w="897"/>
        <w:gridCol w:w="229"/>
        <w:gridCol w:w="3864"/>
        <w:gridCol w:w="357"/>
        <w:gridCol w:w="635"/>
        <w:gridCol w:w="142"/>
        <w:gridCol w:w="706"/>
        <w:gridCol w:w="850"/>
        <w:gridCol w:w="1888"/>
      </w:tblGrid>
      <w:tr w:rsidR="0096479D" w:rsidRPr="007E717B">
        <w:trPr>
          <w:trHeight w:val="397"/>
        </w:trPr>
        <w:tc>
          <w:tcPr>
            <w:tcW w:w="1126" w:type="dxa"/>
            <w:gridSpan w:val="2"/>
            <w:tcBorders>
              <w:top w:val="single" w:sz="12" w:space="0" w:color="auto"/>
            </w:tcBorders>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單元名稱</w:t>
            </w:r>
          </w:p>
        </w:tc>
        <w:tc>
          <w:tcPr>
            <w:tcW w:w="3864" w:type="dxa"/>
            <w:tcBorders>
              <w:top w:val="single" w:sz="12" w:space="0" w:color="auto"/>
            </w:tcBorders>
            <w:vAlign w:val="center"/>
          </w:tcPr>
          <w:p w:rsidR="0096479D" w:rsidRPr="007E717B" w:rsidRDefault="0096479D" w:rsidP="00EE7691">
            <w:pPr>
              <w:jc w:val="both"/>
              <w:rPr>
                <w:rFonts w:ascii="標楷體" w:eastAsia="標楷體" w:hAnsi="標楷體"/>
              </w:rPr>
            </w:pPr>
          </w:p>
        </w:tc>
        <w:tc>
          <w:tcPr>
            <w:tcW w:w="1134" w:type="dxa"/>
            <w:gridSpan w:val="3"/>
            <w:tcBorders>
              <w:top w:val="single" w:sz="12" w:space="0" w:color="auto"/>
            </w:tcBorders>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適用年級</w:t>
            </w:r>
          </w:p>
        </w:tc>
        <w:tc>
          <w:tcPr>
            <w:tcW w:w="3444" w:type="dxa"/>
            <w:gridSpan w:val="3"/>
            <w:tcBorders>
              <w:top w:val="single" w:sz="12" w:space="0" w:color="auto"/>
            </w:tcBorders>
            <w:vAlign w:val="center"/>
          </w:tcPr>
          <w:p w:rsidR="0096479D" w:rsidRPr="007E717B" w:rsidRDefault="0096479D" w:rsidP="00EE7691">
            <w:pPr>
              <w:jc w:val="both"/>
              <w:rPr>
                <w:rFonts w:ascii="標楷體" w:eastAsia="標楷體" w:hAnsi="標楷體"/>
              </w:rPr>
            </w:pPr>
          </w:p>
        </w:tc>
      </w:tr>
      <w:tr w:rsidR="0096479D" w:rsidRPr="007E717B">
        <w:trPr>
          <w:trHeight w:val="397"/>
        </w:trPr>
        <w:tc>
          <w:tcPr>
            <w:tcW w:w="1126"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教學時間</w:t>
            </w:r>
          </w:p>
        </w:tc>
        <w:tc>
          <w:tcPr>
            <w:tcW w:w="3864" w:type="dxa"/>
            <w:vAlign w:val="center"/>
          </w:tcPr>
          <w:p w:rsidR="0096479D" w:rsidRPr="007E717B" w:rsidRDefault="0096479D" w:rsidP="00BE6DD9">
            <w:pPr>
              <w:jc w:val="both"/>
              <w:rPr>
                <w:rFonts w:ascii="標楷體" w:eastAsia="標楷體" w:hAnsi="標楷體"/>
              </w:rPr>
            </w:pPr>
            <w:r w:rsidRPr="007E717B">
              <w:rPr>
                <w:rFonts w:ascii="標楷體" w:eastAsia="標楷體" w:hAnsi="標楷體" w:cs="標楷體" w:hint="eastAsia"/>
              </w:rPr>
              <w:t>○分鐘</w:t>
            </w:r>
          </w:p>
        </w:tc>
        <w:tc>
          <w:tcPr>
            <w:tcW w:w="1134" w:type="dxa"/>
            <w:gridSpan w:val="3"/>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教材版本</w:t>
            </w:r>
          </w:p>
        </w:tc>
        <w:tc>
          <w:tcPr>
            <w:tcW w:w="3444" w:type="dxa"/>
            <w:gridSpan w:val="3"/>
            <w:vAlign w:val="center"/>
          </w:tcPr>
          <w:p w:rsidR="0096479D" w:rsidRPr="007E717B" w:rsidRDefault="0096479D" w:rsidP="00EE7691">
            <w:pPr>
              <w:jc w:val="both"/>
              <w:rPr>
                <w:rFonts w:ascii="標楷體" w:eastAsia="標楷體" w:hAnsi="標楷體"/>
              </w:rPr>
            </w:pPr>
          </w:p>
        </w:tc>
      </w:tr>
      <w:tr w:rsidR="0096479D" w:rsidRPr="007E717B">
        <w:trPr>
          <w:trHeight w:val="385"/>
        </w:trPr>
        <w:tc>
          <w:tcPr>
            <w:tcW w:w="1126"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設</w:t>
            </w:r>
            <w:r w:rsidRPr="007E717B">
              <w:rPr>
                <w:rFonts w:ascii="標楷體" w:eastAsia="標楷體" w:hAnsi="標楷體" w:cs="標楷體"/>
                <w:b/>
                <w:bCs/>
              </w:rPr>
              <w:t xml:space="preserve"> </w:t>
            </w:r>
            <w:r w:rsidRPr="007E717B">
              <w:rPr>
                <w:rFonts w:ascii="標楷體" w:eastAsia="標楷體" w:hAnsi="標楷體" w:cs="標楷體" w:hint="eastAsia"/>
                <w:b/>
                <w:bCs/>
              </w:rPr>
              <w:t>計</w:t>
            </w:r>
            <w:r w:rsidRPr="007E717B">
              <w:rPr>
                <w:rFonts w:ascii="標楷體" w:eastAsia="標楷體" w:hAnsi="標楷體" w:cs="標楷體"/>
                <w:b/>
                <w:bCs/>
              </w:rPr>
              <w:t xml:space="preserve"> </w:t>
            </w:r>
            <w:r w:rsidRPr="007E717B">
              <w:rPr>
                <w:rFonts w:ascii="標楷體" w:eastAsia="標楷體" w:hAnsi="標楷體" w:cs="標楷體" w:hint="eastAsia"/>
                <w:b/>
                <w:bCs/>
              </w:rPr>
              <w:t>者</w:t>
            </w:r>
          </w:p>
        </w:tc>
        <w:tc>
          <w:tcPr>
            <w:tcW w:w="8442" w:type="dxa"/>
            <w:gridSpan w:val="7"/>
            <w:vAlign w:val="center"/>
          </w:tcPr>
          <w:p w:rsidR="0096479D" w:rsidRPr="007E717B" w:rsidRDefault="0096479D" w:rsidP="00EE7691">
            <w:pPr>
              <w:jc w:val="both"/>
              <w:rPr>
                <w:rFonts w:ascii="標楷體" w:eastAsia="標楷體" w:hAnsi="標楷體"/>
                <w:b/>
                <w:bCs/>
              </w:rPr>
            </w:pPr>
          </w:p>
        </w:tc>
      </w:tr>
      <w:tr w:rsidR="0096479D" w:rsidRPr="007E717B">
        <w:trPr>
          <w:trHeight w:val="385"/>
        </w:trPr>
        <w:tc>
          <w:tcPr>
            <w:tcW w:w="1126"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教學準備</w:t>
            </w:r>
          </w:p>
        </w:tc>
        <w:tc>
          <w:tcPr>
            <w:tcW w:w="8442" w:type="dxa"/>
            <w:gridSpan w:val="7"/>
            <w:vAlign w:val="center"/>
          </w:tcPr>
          <w:p w:rsidR="0096479D" w:rsidRPr="007E717B" w:rsidRDefault="0096479D" w:rsidP="00EE7691">
            <w:pPr>
              <w:jc w:val="both"/>
              <w:rPr>
                <w:rFonts w:ascii="標楷體" w:eastAsia="標楷體" w:hAnsi="標楷體"/>
              </w:rPr>
            </w:pPr>
          </w:p>
          <w:p w:rsidR="0096479D" w:rsidRPr="007E717B" w:rsidRDefault="0096479D" w:rsidP="00EE7691">
            <w:pPr>
              <w:jc w:val="both"/>
              <w:rPr>
                <w:rFonts w:ascii="標楷體" w:eastAsia="標楷體" w:hAnsi="標楷體"/>
              </w:rPr>
            </w:pPr>
          </w:p>
        </w:tc>
      </w:tr>
      <w:tr w:rsidR="0096479D" w:rsidRPr="007E717B">
        <w:trPr>
          <w:trHeight w:val="385"/>
        </w:trPr>
        <w:tc>
          <w:tcPr>
            <w:tcW w:w="1126" w:type="dxa"/>
            <w:gridSpan w:val="2"/>
            <w:shd w:val="clear" w:color="auto" w:fill="FFFF99"/>
            <w:vAlign w:val="center"/>
          </w:tcPr>
          <w:p w:rsidR="0096479D" w:rsidRPr="007E717B" w:rsidRDefault="0096479D" w:rsidP="00321ECB">
            <w:pPr>
              <w:jc w:val="center"/>
              <w:rPr>
                <w:rFonts w:ascii="標楷體" w:eastAsia="標楷體" w:hAnsi="標楷體"/>
                <w:b/>
                <w:bCs/>
              </w:rPr>
            </w:pPr>
            <w:r w:rsidRPr="007E717B">
              <w:rPr>
                <w:rFonts w:ascii="標楷體" w:eastAsia="標楷體" w:hAnsi="標楷體" w:cs="標楷體"/>
                <w:b/>
                <w:bCs/>
              </w:rPr>
              <w:t>IEP</w:t>
            </w:r>
            <w:r w:rsidRPr="007E717B">
              <w:rPr>
                <w:rFonts w:ascii="標楷體" w:eastAsia="標楷體" w:hAnsi="標楷體" w:cs="標楷體" w:hint="eastAsia"/>
                <w:b/>
                <w:bCs/>
              </w:rPr>
              <w:t>相關學期目標</w:t>
            </w:r>
          </w:p>
        </w:tc>
        <w:tc>
          <w:tcPr>
            <w:tcW w:w="8442" w:type="dxa"/>
            <w:gridSpan w:val="7"/>
            <w:vAlign w:val="center"/>
          </w:tcPr>
          <w:p w:rsidR="0096479D" w:rsidRPr="007E717B" w:rsidRDefault="0096479D" w:rsidP="000E5B98">
            <w:pPr>
              <w:jc w:val="both"/>
              <w:rPr>
                <w:rFonts w:ascii="標楷體" w:eastAsia="標楷體" w:hAnsi="標楷體"/>
              </w:rPr>
            </w:pPr>
          </w:p>
        </w:tc>
      </w:tr>
      <w:tr w:rsidR="0096479D" w:rsidRPr="007E717B">
        <w:trPr>
          <w:trHeight w:val="450"/>
        </w:trPr>
        <w:tc>
          <w:tcPr>
            <w:tcW w:w="1126" w:type="dxa"/>
            <w:gridSpan w:val="2"/>
            <w:shd w:val="clear" w:color="auto" w:fill="FFFF99"/>
            <w:vAlign w:val="center"/>
          </w:tcPr>
          <w:p w:rsidR="0096479D" w:rsidRPr="007E717B" w:rsidRDefault="0096479D" w:rsidP="00ED2025">
            <w:pPr>
              <w:jc w:val="center"/>
              <w:rPr>
                <w:rFonts w:ascii="標楷體" w:eastAsia="標楷體" w:hAnsi="標楷體"/>
              </w:rPr>
            </w:pPr>
            <w:r w:rsidRPr="007E717B">
              <w:rPr>
                <w:rFonts w:ascii="標楷體" w:eastAsia="標楷體" w:hAnsi="標楷體" w:cs="標楷體" w:hint="eastAsia"/>
                <w:b/>
                <w:bCs/>
              </w:rPr>
              <w:t>對應課程綱要之能力指標</w:t>
            </w:r>
          </w:p>
        </w:tc>
        <w:tc>
          <w:tcPr>
            <w:tcW w:w="4221" w:type="dxa"/>
            <w:gridSpan w:val="2"/>
          </w:tcPr>
          <w:p w:rsidR="0096479D" w:rsidRPr="007E717B" w:rsidRDefault="0096479D" w:rsidP="000E5B98">
            <w:pPr>
              <w:spacing w:line="264" w:lineRule="auto"/>
              <w:jc w:val="center"/>
              <w:rPr>
                <w:rFonts w:ascii="標楷體" w:eastAsia="標楷體" w:hAnsi="標楷體"/>
              </w:rPr>
            </w:pPr>
            <w:r w:rsidRPr="007E717B">
              <w:rPr>
                <w:rFonts w:ascii="標楷體" w:eastAsia="標楷體" w:hAnsi="標楷體" w:cs="標楷體" w:hint="eastAsia"/>
                <w:b/>
                <w:bCs/>
              </w:rPr>
              <w:t>各領域之能力指標</w:t>
            </w:r>
          </w:p>
        </w:tc>
        <w:tc>
          <w:tcPr>
            <w:tcW w:w="4221" w:type="dxa"/>
            <w:gridSpan w:val="5"/>
          </w:tcPr>
          <w:p w:rsidR="0096479D" w:rsidRPr="007E717B" w:rsidRDefault="0096479D" w:rsidP="0096479D">
            <w:pPr>
              <w:ind w:left="31680" w:hangingChars="224" w:firstLine="31680"/>
              <w:jc w:val="center"/>
              <w:rPr>
                <w:rFonts w:ascii="標楷體" w:eastAsia="標楷體" w:hAnsi="標楷體"/>
              </w:rPr>
            </w:pPr>
            <w:r w:rsidRPr="007E717B">
              <w:rPr>
                <w:rFonts w:ascii="標楷體" w:eastAsia="標楷體" w:hAnsi="標楷體" w:cs="標楷體" w:hint="eastAsia"/>
                <w:b/>
                <w:bCs/>
              </w:rPr>
              <w:t>融入議題及其能力指標</w:t>
            </w:r>
          </w:p>
        </w:tc>
      </w:tr>
      <w:tr w:rsidR="0096479D" w:rsidRPr="007E717B">
        <w:trPr>
          <w:trHeight w:val="704"/>
        </w:trPr>
        <w:tc>
          <w:tcPr>
            <w:tcW w:w="1126" w:type="dxa"/>
            <w:gridSpan w:val="2"/>
            <w:shd w:val="clear" w:color="auto" w:fill="FFFF99"/>
            <w:vAlign w:val="center"/>
          </w:tcPr>
          <w:p w:rsidR="0096479D" w:rsidRPr="007E717B" w:rsidRDefault="0096479D" w:rsidP="00ED2025">
            <w:pPr>
              <w:jc w:val="center"/>
              <w:rPr>
                <w:rFonts w:ascii="標楷體" w:eastAsia="標楷體" w:hAnsi="標楷體"/>
                <w:b/>
                <w:bCs/>
              </w:rPr>
            </w:pPr>
          </w:p>
        </w:tc>
        <w:tc>
          <w:tcPr>
            <w:tcW w:w="4221" w:type="dxa"/>
            <w:gridSpan w:val="2"/>
          </w:tcPr>
          <w:p w:rsidR="0096479D" w:rsidRPr="007E717B" w:rsidRDefault="0096479D" w:rsidP="00ED2025">
            <w:pPr>
              <w:rPr>
                <w:rFonts w:ascii="標楷體" w:eastAsia="標楷體" w:hAnsi="標楷體"/>
              </w:rPr>
            </w:pPr>
            <w:r w:rsidRPr="007E717B">
              <w:rPr>
                <w:rFonts w:ascii="標楷體" w:eastAsia="標楷體" w:hAnsi="標楷體" w:cs="標楷體" w:hint="eastAsia"/>
              </w:rPr>
              <w:t>【○○領域能力指標】</w:t>
            </w:r>
          </w:p>
          <w:p w:rsidR="0096479D" w:rsidRPr="007E717B" w:rsidRDefault="0096479D" w:rsidP="0096479D">
            <w:pPr>
              <w:ind w:left="31680" w:hangingChars="413" w:firstLine="31680"/>
              <w:rPr>
                <w:rFonts w:ascii="標楷體" w:eastAsia="標楷體" w:hAnsi="標楷體" w:cs="標楷體"/>
              </w:rPr>
            </w:pPr>
            <w:r w:rsidRPr="007E717B">
              <w:rPr>
                <w:rFonts w:ascii="標楷體" w:eastAsia="標楷體" w:hAnsi="標楷體" w:cs="標楷體"/>
              </w:rPr>
              <w:t xml:space="preserve">2-1-1-3 </w:t>
            </w:r>
          </w:p>
          <w:p w:rsidR="0096479D" w:rsidRPr="007E717B" w:rsidRDefault="0096479D" w:rsidP="00ED2025">
            <w:pPr>
              <w:rPr>
                <w:rFonts w:ascii="標楷體" w:eastAsia="標楷體" w:hAnsi="標楷體"/>
              </w:rPr>
            </w:pPr>
          </w:p>
          <w:p w:rsidR="0096479D" w:rsidRPr="007E717B" w:rsidRDefault="0096479D" w:rsidP="00ED2025">
            <w:pPr>
              <w:rPr>
                <w:rFonts w:ascii="標楷體" w:eastAsia="標楷體" w:hAnsi="標楷體"/>
              </w:rPr>
            </w:pPr>
            <w:r w:rsidRPr="007E717B">
              <w:rPr>
                <w:rFonts w:ascii="標楷體" w:eastAsia="標楷體" w:hAnsi="標楷體" w:cs="標楷體" w:hint="eastAsia"/>
              </w:rPr>
              <w:t>【特殊需求領域─○○○○能力指標】</w:t>
            </w:r>
          </w:p>
          <w:p w:rsidR="0096479D" w:rsidRPr="007E717B" w:rsidRDefault="0096479D" w:rsidP="00ED2025">
            <w:pPr>
              <w:spacing w:line="264" w:lineRule="auto"/>
              <w:jc w:val="both"/>
              <w:rPr>
                <w:rFonts w:ascii="標楷體" w:eastAsia="標楷體" w:hAnsi="標楷體" w:cs="標楷體"/>
              </w:rPr>
            </w:pPr>
            <w:r w:rsidRPr="007E717B">
              <w:rPr>
                <w:rFonts w:ascii="標楷體" w:eastAsia="標楷體" w:hAnsi="標楷體" w:cs="標楷體"/>
              </w:rPr>
              <w:t>2-2-1-13</w:t>
            </w:r>
          </w:p>
          <w:p w:rsidR="0096479D" w:rsidRPr="007E717B" w:rsidRDefault="0096479D" w:rsidP="00ED2025">
            <w:pPr>
              <w:spacing w:line="264" w:lineRule="auto"/>
              <w:jc w:val="both"/>
              <w:rPr>
                <w:rFonts w:ascii="標楷體" w:eastAsia="標楷體" w:hAnsi="標楷體" w:cs="標楷體"/>
              </w:rPr>
            </w:pPr>
            <w:r w:rsidRPr="007E717B">
              <w:rPr>
                <w:rFonts w:ascii="標楷體" w:eastAsia="標楷體" w:hAnsi="標楷體" w:cs="標楷體"/>
              </w:rPr>
              <w:t xml:space="preserve"> </w:t>
            </w:r>
          </w:p>
          <w:p w:rsidR="0096479D" w:rsidRPr="007E717B" w:rsidRDefault="0096479D" w:rsidP="000E5B98">
            <w:pPr>
              <w:spacing w:line="264" w:lineRule="auto"/>
              <w:jc w:val="both"/>
              <w:rPr>
                <w:rFonts w:ascii="標楷體" w:eastAsia="標楷體" w:hAnsi="標楷體"/>
              </w:rPr>
            </w:pPr>
          </w:p>
        </w:tc>
        <w:tc>
          <w:tcPr>
            <w:tcW w:w="4221" w:type="dxa"/>
            <w:gridSpan w:val="5"/>
          </w:tcPr>
          <w:p w:rsidR="0096479D" w:rsidRPr="007E717B" w:rsidRDefault="0096479D" w:rsidP="0096479D">
            <w:pPr>
              <w:ind w:left="31680" w:hangingChars="224" w:firstLine="31680"/>
              <w:rPr>
                <w:rFonts w:ascii="標楷體" w:eastAsia="標楷體" w:hAnsi="標楷體"/>
              </w:rPr>
            </w:pPr>
            <w:r w:rsidRPr="007E717B">
              <w:rPr>
                <w:rFonts w:ascii="標楷體" w:eastAsia="標楷體" w:hAnsi="標楷體" w:cs="標楷體" w:hint="eastAsia"/>
              </w:rPr>
              <w:t>【○○教育】</w:t>
            </w:r>
          </w:p>
          <w:p w:rsidR="0096479D" w:rsidRPr="007E717B" w:rsidRDefault="0096479D" w:rsidP="00ED2025">
            <w:pPr>
              <w:widowControl/>
              <w:snapToGrid w:val="0"/>
              <w:rPr>
                <w:rFonts w:ascii="標楷體" w:eastAsia="標楷體" w:hAnsi="標楷體" w:cs="標楷體"/>
                <w:snapToGrid w:val="0"/>
                <w:kern w:val="0"/>
              </w:rPr>
            </w:pPr>
            <w:r w:rsidRPr="007E717B">
              <w:rPr>
                <w:rFonts w:ascii="標楷體" w:eastAsia="標楷體" w:hAnsi="標楷體" w:cs="標楷體"/>
                <w:snapToGrid w:val="0"/>
                <w:kern w:val="0"/>
              </w:rPr>
              <w:t>3-1-1</w:t>
            </w:r>
          </w:p>
          <w:p w:rsidR="0096479D" w:rsidRPr="007E717B" w:rsidRDefault="0096479D" w:rsidP="0096479D">
            <w:pPr>
              <w:ind w:left="31680" w:hangingChars="224" w:firstLine="31680"/>
              <w:rPr>
                <w:rFonts w:ascii="標楷體" w:eastAsia="標楷體" w:hAnsi="標楷體"/>
              </w:rPr>
            </w:pPr>
          </w:p>
          <w:p w:rsidR="0096479D" w:rsidRPr="007E717B" w:rsidRDefault="0096479D" w:rsidP="00ED2025">
            <w:pPr>
              <w:rPr>
                <w:rFonts w:ascii="標楷體" w:eastAsia="標楷體" w:hAnsi="標楷體"/>
              </w:rPr>
            </w:pPr>
            <w:r w:rsidRPr="007E717B">
              <w:rPr>
                <w:rFonts w:ascii="標楷體" w:eastAsia="標楷體" w:hAnsi="標楷體" w:cs="標楷體" w:hint="eastAsia"/>
              </w:rPr>
              <w:t>【○○○○議題能力指標】</w:t>
            </w:r>
          </w:p>
          <w:p w:rsidR="0096479D" w:rsidRPr="007E717B" w:rsidRDefault="0096479D" w:rsidP="0096479D">
            <w:pPr>
              <w:ind w:left="31680" w:hangingChars="300" w:firstLine="31680"/>
              <w:rPr>
                <w:rFonts w:ascii="標楷體" w:eastAsia="標楷體" w:hAnsi="標楷體" w:cs="標楷體"/>
              </w:rPr>
            </w:pPr>
            <w:r w:rsidRPr="007E717B">
              <w:rPr>
                <w:rFonts w:ascii="標楷體" w:eastAsia="標楷體" w:hAnsi="標楷體" w:cs="標楷體"/>
              </w:rPr>
              <w:t xml:space="preserve">1-1-1 </w:t>
            </w:r>
          </w:p>
          <w:p w:rsidR="0096479D" w:rsidRPr="007E717B" w:rsidRDefault="0096479D" w:rsidP="000E5B98">
            <w:pPr>
              <w:snapToGrid w:val="0"/>
              <w:jc w:val="both"/>
              <w:rPr>
                <w:rFonts w:ascii="標楷體" w:eastAsia="標楷體" w:hAnsi="標楷體"/>
              </w:rPr>
            </w:pPr>
          </w:p>
        </w:tc>
      </w:tr>
      <w:tr w:rsidR="0096479D" w:rsidRPr="007E717B">
        <w:trPr>
          <w:trHeight w:val="432"/>
        </w:trPr>
        <w:tc>
          <w:tcPr>
            <w:tcW w:w="1126" w:type="dxa"/>
            <w:gridSpan w:val="2"/>
            <w:vMerge w:val="restart"/>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學習目標</w:t>
            </w:r>
          </w:p>
        </w:tc>
        <w:tc>
          <w:tcPr>
            <w:tcW w:w="4221" w:type="dxa"/>
            <w:gridSpan w:val="2"/>
          </w:tcPr>
          <w:p w:rsidR="0096479D" w:rsidRPr="007E717B" w:rsidRDefault="0096479D" w:rsidP="000E5B98">
            <w:pPr>
              <w:spacing w:line="264" w:lineRule="auto"/>
              <w:jc w:val="center"/>
              <w:rPr>
                <w:rFonts w:ascii="標楷體" w:eastAsia="標楷體" w:hAnsi="標楷體"/>
              </w:rPr>
            </w:pPr>
            <w:r w:rsidRPr="007E717B">
              <w:rPr>
                <w:rFonts w:ascii="標楷體" w:eastAsia="標楷體" w:hAnsi="標楷體" w:cs="標楷體" w:hint="eastAsia"/>
                <w:b/>
                <w:bCs/>
              </w:rPr>
              <w:t>單元目標</w:t>
            </w:r>
          </w:p>
        </w:tc>
        <w:tc>
          <w:tcPr>
            <w:tcW w:w="4221" w:type="dxa"/>
            <w:gridSpan w:val="5"/>
          </w:tcPr>
          <w:p w:rsidR="0096479D" w:rsidRPr="007E717B" w:rsidRDefault="0096479D" w:rsidP="000E5B98">
            <w:pPr>
              <w:spacing w:line="264" w:lineRule="auto"/>
              <w:jc w:val="center"/>
              <w:rPr>
                <w:rFonts w:ascii="標楷體" w:eastAsia="標楷體" w:hAnsi="標楷體"/>
              </w:rPr>
            </w:pPr>
            <w:r w:rsidRPr="007E717B">
              <w:rPr>
                <w:rFonts w:ascii="標楷體" w:eastAsia="標楷體" w:hAnsi="標楷體" w:cs="標楷體" w:hint="eastAsia"/>
                <w:b/>
                <w:bCs/>
              </w:rPr>
              <w:t>具體目標</w:t>
            </w:r>
          </w:p>
        </w:tc>
      </w:tr>
      <w:tr w:rsidR="0096479D" w:rsidRPr="007E717B">
        <w:trPr>
          <w:trHeight w:val="894"/>
        </w:trPr>
        <w:tc>
          <w:tcPr>
            <w:tcW w:w="1126" w:type="dxa"/>
            <w:gridSpan w:val="2"/>
            <w:vMerge/>
            <w:shd w:val="clear" w:color="auto" w:fill="FFFF99"/>
            <w:vAlign w:val="center"/>
          </w:tcPr>
          <w:p w:rsidR="0096479D" w:rsidRPr="007E717B" w:rsidRDefault="0096479D" w:rsidP="000E5B98">
            <w:pPr>
              <w:jc w:val="center"/>
              <w:rPr>
                <w:rFonts w:ascii="標楷體" w:eastAsia="標楷體" w:hAnsi="標楷體"/>
                <w:b/>
                <w:bCs/>
              </w:rPr>
            </w:pPr>
          </w:p>
        </w:tc>
        <w:tc>
          <w:tcPr>
            <w:tcW w:w="4221" w:type="dxa"/>
            <w:gridSpan w:val="2"/>
          </w:tcPr>
          <w:p w:rsidR="0096479D" w:rsidRPr="007E717B" w:rsidRDefault="0096479D" w:rsidP="00EE7691">
            <w:pPr>
              <w:rPr>
                <w:rFonts w:ascii="標楷體" w:eastAsia="標楷體" w:hAnsi="標楷體" w:cs="標楷體"/>
              </w:rPr>
            </w:pPr>
            <w:r w:rsidRPr="007E717B">
              <w:rPr>
                <w:rFonts w:ascii="標楷體" w:eastAsia="標楷體" w:hAnsi="標楷體" w:cs="標楷體"/>
              </w:rPr>
              <w:t xml:space="preserve">1. </w:t>
            </w:r>
          </w:p>
          <w:p w:rsidR="0096479D" w:rsidRPr="007E717B" w:rsidRDefault="0096479D" w:rsidP="00EE7691">
            <w:pPr>
              <w:rPr>
                <w:rFonts w:ascii="標楷體" w:eastAsia="標楷體" w:hAnsi="標楷體" w:cs="標楷體"/>
              </w:rPr>
            </w:pPr>
            <w:r w:rsidRPr="007E717B">
              <w:rPr>
                <w:rFonts w:ascii="標楷體" w:eastAsia="標楷體" w:hAnsi="標楷體" w:cs="標楷體"/>
              </w:rPr>
              <w:t xml:space="preserve"> </w:t>
            </w:r>
          </w:p>
        </w:tc>
        <w:tc>
          <w:tcPr>
            <w:tcW w:w="4221" w:type="dxa"/>
            <w:gridSpan w:val="5"/>
          </w:tcPr>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1-1</w:t>
            </w:r>
          </w:p>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 xml:space="preserve">1-2 </w:t>
            </w:r>
          </w:p>
        </w:tc>
      </w:tr>
      <w:tr w:rsidR="0096479D" w:rsidRPr="007E717B">
        <w:trPr>
          <w:trHeight w:val="328"/>
          <w:tblHeader/>
        </w:trPr>
        <w:tc>
          <w:tcPr>
            <w:tcW w:w="897" w:type="dxa"/>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具體目標編號</w:t>
            </w:r>
          </w:p>
        </w:tc>
        <w:tc>
          <w:tcPr>
            <w:tcW w:w="5085" w:type="dxa"/>
            <w:gridSpan w:val="4"/>
            <w:shd w:val="clear" w:color="auto" w:fill="FFFF99"/>
            <w:vAlign w:val="center"/>
          </w:tcPr>
          <w:p w:rsidR="0096479D" w:rsidRPr="007E717B" w:rsidRDefault="0096479D" w:rsidP="000E5B98">
            <w:pPr>
              <w:snapToGrid w:val="0"/>
              <w:spacing w:line="240" w:lineRule="atLeast"/>
              <w:jc w:val="center"/>
              <w:rPr>
                <w:rFonts w:ascii="標楷體" w:eastAsia="標楷體" w:hAnsi="標楷體"/>
                <w:b/>
                <w:bCs/>
                <w:sz w:val="18"/>
                <w:szCs w:val="18"/>
              </w:rPr>
            </w:pPr>
            <w:r w:rsidRPr="007E717B">
              <w:rPr>
                <w:rFonts w:ascii="標楷體" w:eastAsia="標楷體" w:hAnsi="標楷體" w:cs="標楷體" w:hint="eastAsia"/>
                <w:b/>
                <w:bCs/>
              </w:rPr>
              <w:t>教學內容</w:t>
            </w:r>
          </w:p>
        </w:tc>
        <w:tc>
          <w:tcPr>
            <w:tcW w:w="848" w:type="dxa"/>
            <w:gridSpan w:val="2"/>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時間</w:t>
            </w:r>
          </w:p>
        </w:tc>
        <w:tc>
          <w:tcPr>
            <w:tcW w:w="850" w:type="dxa"/>
            <w:shd w:val="clear" w:color="auto" w:fill="FFFF99"/>
            <w:vAlign w:val="center"/>
          </w:tcPr>
          <w:p w:rsidR="0096479D" w:rsidRPr="007E717B" w:rsidRDefault="0096479D" w:rsidP="00EE7691">
            <w:pPr>
              <w:snapToGrid w:val="0"/>
              <w:spacing w:line="300" w:lineRule="exact"/>
              <w:jc w:val="center"/>
              <w:rPr>
                <w:rFonts w:ascii="標楷體" w:eastAsia="標楷體" w:hAnsi="標楷體"/>
                <w:b/>
                <w:bCs/>
              </w:rPr>
            </w:pPr>
            <w:r w:rsidRPr="007E717B">
              <w:rPr>
                <w:rFonts w:ascii="標楷體" w:eastAsia="標楷體" w:hAnsi="標楷體" w:cs="標楷體" w:hint="eastAsia"/>
                <w:b/>
                <w:bCs/>
              </w:rPr>
              <w:t>評量</w:t>
            </w:r>
          </w:p>
          <w:p w:rsidR="0096479D" w:rsidRPr="007E717B" w:rsidRDefault="0096479D" w:rsidP="00EE7691">
            <w:pPr>
              <w:snapToGrid w:val="0"/>
              <w:spacing w:line="300" w:lineRule="exact"/>
              <w:jc w:val="center"/>
              <w:rPr>
                <w:rFonts w:ascii="標楷體" w:eastAsia="標楷體" w:hAnsi="標楷體"/>
                <w:b/>
                <w:bCs/>
              </w:rPr>
            </w:pPr>
            <w:r w:rsidRPr="007E717B">
              <w:rPr>
                <w:rFonts w:ascii="標楷體" w:eastAsia="標楷體" w:hAnsi="標楷體" w:cs="標楷體" w:hint="eastAsia"/>
                <w:b/>
                <w:bCs/>
              </w:rPr>
              <w:t>方式</w:t>
            </w:r>
          </w:p>
        </w:tc>
        <w:tc>
          <w:tcPr>
            <w:tcW w:w="1888" w:type="dxa"/>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教材教具</w:t>
            </w:r>
          </w:p>
        </w:tc>
      </w:tr>
      <w:tr w:rsidR="0096479D" w:rsidRPr="007E717B">
        <w:trPr>
          <w:trHeight w:val="893"/>
        </w:trPr>
        <w:tc>
          <w:tcPr>
            <w:tcW w:w="897" w:type="dxa"/>
            <w:tcBorders>
              <w:bottom w:val="single" w:sz="2" w:space="0" w:color="DDD9C3"/>
            </w:tcBorders>
          </w:tcPr>
          <w:p w:rsidR="0096479D" w:rsidRPr="007E717B" w:rsidRDefault="0096479D" w:rsidP="00EE7691">
            <w:pPr>
              <w:rPr>
                <w:rFonts w:ascii="標楷體" w:eastAsia="標楷體" w:hAnsi="標楷體"/>
              </w:rPr>
            </w:pPr>
          </w:p>
        </w:tc>
        <w:tc>
          <w:tcPr>
            <w:tcW w:w="5085" w:type="dxa"/>
            <w:gridSpan w:val="4"/>
            <w:tcBorders>
              <w:bottom w:val="single" w:sz="2" w:space="0" w:color="DDD9C3"/>
            </w:tcBorders>
          </w:tcPr>
          <w:p w:rsidR="0096479D" w:rsidRPr="007E717B" w:rsidRDefault="0096479D" w:rsidP="00EE7691">
            <w:pPr>
              <w:snapToGrid w:val="0"/>
              <w:spacing w:line="240" w:lineRule="atLeast"/>
              <w:ind w:left="108"/>
              <w:jc w:val="both"/>
              <w:rPr>
                <w:rFonts w:ascii="標楷體" w:eastAsia="標楷體" w:hAnsi="標楷體"/>
                <w:b/>
                <w:bCs/>
              </w:rPr>
            </w:pPr>
            <w:r w:rsidRPr="007E717B">
              <w:rPr>
                <w:rFonts w:ascii="標楷體" w:eastAsia="標楷體" w:hAnsi="標楷體" w:cs="標楷體" w:hint="eastAsia"/>
                <w:b/>
                <w:bCs/>
              </w:rPr>
              <w:t>一、引起動機</w:t>
            </w:r>
          </w:p>
          <w:p w:rsidR="0096479D" w:rsidRPr="007E717B" w:rsidRDefault="0096479D" w:rsidP="0096479D">
            <w:pPr>
              <w:ind w:firstLineChars="200" w:firstLine="31680"/>
              <w:rPr>
                <w:rFonts w:ascii="標楷體" w:eastAsia="標楷體" w:hAnsi="標楷體"/>
              </w:rPr>
            </w:pPr>
          </w:p>
        </w:tc>
        <w:tc>
          <w:tcPr>
            <w:tcW w:w="848" w:type="dxa"/>
            <w:gridSpan w:val="2"/>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850" w:type="dxa"/>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1888" w:type="dxa"/>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r>
      <w:tr w:rsidR="0096479D" w:rsidRPr="007E717B">
        <w:trPr>
          <w:trHeight w:val="518"/>
        </w:trPr>
        <w:tc>
          <w:tcPr>
            <w:tcW w:w="897"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5" w:type="dxa"/>
            <w:gridSpan w:val="4"/>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48" w:type="dxa"/>
            <w:gridSpan w:val="2"/>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8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1104"/>
        </w:trPr>
        <w:tc>
          <w:tcPr>
            <w:tcW w:w="897"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5" w:type="dxa"/>
            <w:gridSpan w:val="4"/>
            <w:tcBorders>
              <w:top w:val="single" w:sz="2" w:space="0" w:color="DDD9C3"/>
              <w:bottom w:val="single" w:sz="2" w:space="0" w:color="DDD9C3"/>
            </w:tcBorders>
          </w:tcPr>
          <w:p w:rsidR="0096479D" w:rsidRPr="007E717B" w:rsidRDefault="0096479D" w:rsidP="00EE7691">
            <w:pPr>
              <w:tabs>
                <w:tab w:val="left" w:pos="677"/>
              </w:tabs>
              <w:ind w:left="142"/>
              <w:rPr>
                <w:rFonts w:ascii="標楷體" w:eastAsia="標楷體" w:hAnsi="標楷體"/>
                <w:b/>
                <w:bCs/>
              </w:rPr>
            </w:pPr>
            <w:r w:rsidRPr="007E717B">
              <w:rPr>
                <w:rFonts w:ascii="標楷體" w:eastAsia="標楷體" w:hAnsi="標楷體" w:cs="標楷體" w:hint="eastAsia"/>
                <w:b/>
                <w:bCs/>
              </w:rPr>
              <w:t>二、發展活動</w:t>
            </w:r>
          </w:p>
          <w:p w:rsidR="0096479D" w:rsidRPr="007E717B" w:rsidRDefault="0096479D" w:rsidP="0096479D">
            <w:pPr>
              <w:ind w:firstLineChars="50" w:firstLine="31680"/>
              <w:rPr>
                <w:rFonts w:ascii="標楷體" w:eastAsia="標楷體" w:hAnsi="標楷體" w:cs="標楷體"/>
              </w:rPr>
            </w:pPr>
            <w:r w:rsidRPr="007E717B">
              <w:rPr>
                <w:rFonts w:ascii="標楷體" w:eastAsia="標楷體" w:hAnsi="標楷體" w:cs="標楷體"/>
              </w:rPr>
              <w:t>(</w:t>
            </w:r>
            <w:r w:rsidRPr="007E717B">
              <w:rPr>
                <w:rFonts w:ascii="標楷體" w:eastAsia="標楷體" w:hAnsi="標楷體" w:cs="標楷體" w:hint="eastAsia"/>
              </w:rPr>
              <w:t>一</w:t>
            </w:r>
            <w:r w:rsidRPr="007E717B">
              <w:rPr>
                <w:rFonts w:ascii="標楷體" w:eastAsia="標楷體" w:hAnsi="標楷體" w:cs="標楷體"/>
              </w:rPr>
              <w:t>)</w:t>
            </w:r>
          </w:p>
          <w:p w:rsidR="0096479D" w:rsidRPr="007E717B" w:rsidRDefault="0096479D" w:rsidP="0096479D">
            <w:pPr>
              <w:ind w:leftChars="200" w:left="31680"/>
              <w:rPr>
                <w:rFonts w:ascii="標楷體" w:eastAsia="標楷體" w:hAnsi="標楷體"/>
              </w:rPr>
            </w:pPr>
            <w:r w:rsidRPr="007E717B">
              <w:rPr>
                <w:rFonts w:ascii="標楷體" w:eastAsia="標楷體" w:hAnsi="標楷體" w:cs="標楷體"/>
              </w:rPr>
              <w:t>1.</w:t>
            </w:r>
          </w:p>
        </w:tc>
        <w:tc>
          <w:tcPr>
            <w:tcW w:w="848" w:type="dxa"/>
            <w:gridSpan w:val="2"/>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r w:rsidRPr="007E717B">
              <w:rPr>
                <w:rFonts w:ascii="標楷體" w:eastAsia="標楷體" w:hAnsi="標楷體" w:cs="標楷體"/>
              </w:rPr>
              <w:t xml:space="preserve">  </w:t>
            </w:r>
            <w:r w:rsidRPr="007E717B">
              <w:rPr>
                <w:rFonts w:ascii="標楷體" w:eastAsia="標楷體" w:hAnsi="標楷體" w:cs="標楷體" w:hint="eastAsia"/>
              </w:rPr>
              <w:t>分鐘</w:t>
            </w:r>
          </w:p>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188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r>
      <w:tr w:rsidR="0096479D" w:rsidRPr="007E717B">
        <w:trPr>
          <w:trHeight w:val="737"/>
        </w:trPr>
        <w:tc>
          <w:tcPr>
            <w:tcW w:w="897"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5" w:type="dxa"/>
            <w:gridSpan w:val="4"/>
            <w:tcBorders>
              <w:top w:val="single" w:sz="2" w:space="0" w:color="DDD9C3"/>
              <w:bottom w:val="single" w:sz="2" w:space="0" w:color="DDD9C3"/>
            </w:tcBorders>
          </w:tcPr>
          <w:p w:rsidR="0096479D" w:rsidRPr="007E717B" w:rsidRDefault="0096479D" w:rsidP="0096479D">
            <w:pPr>
              <w:ind w:leftChars="200" w:left="31680"/>
              <w:rPr>
                <w:rFonts w:ascii="標楷體" w:eastAsia="標楷體" w:hAnsi="標楷體" w:cs="標楷體"/>
              </w:rPr>
            </w:pPr>
            <w:r w:rsidRPr="007E717B">
              <w:rPr>
                <w:rFonts w:ascii="標楷體" w:eastAsia="標楷體" w:hAnsi="標楷體" w:cs="標楷體"/>
              </w:rPr>
              <w:t>2.</w:t>
            </w:r>
          </w:p>
        </w:tc>
        <w:tc>
          <w:tcPr>
            <w:tcW w:w="848" w:type="dxa"/>
            <w:gridSpan w:val="2"/>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8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392"/>
        </w:trPr>
        <w:tc>
          <w:tcPr>
            <w:tcW w:w="897"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5" w:type="dxa"/>
            <w:gridSpan w:val="4"/>
            <w:tcBorders>
              <w:top w:val="single" w:sz="2" w:space="0" w:color="DDD9C3"/>
              <w:bottom w:val="single" w:sz="2" w:space="0" w:color="DDD9C3"/>
            </w:tcBorders>
          </w:tcPr>
          <w:p w:rsidR="0096479D" w:rsidRPr="007E717B" w:rsidRDefault="0096479D" w:rsidP="00444F9D">
            <w:pPr>
              <w:tabs>
                <w:tab w:val="left" w:pos="677"/>
              </w:tabs>
              <w:ind w:left="142"/>
              <w:rPr>
                <w:rFonts w:ascii="標楷體" w:eastAsia="標楷體" w:hAnsi="標楷體"/>
              </w:rPr>
            </w:pPr>
            <w:r w:rsidRPr="007E717B">
              <w:rPr>
                <w:rFonts w:ascii="標楷體" w:eastAsia="標楷體" w:hAnsi="標楷體" w:cs="標楷體" w:hint="eastAsia"/>
                <w:b/>
                <w:bCs/>
              </w:rPr>
              <w:t>三、綜合活動</w:t>
            </w:r>
          </w:p>
        </w:tc>
        <w:tc>
          <w:tcPr>
            <w:tcW w:w="848" w:type="dxa"/>
            <w:gridSpan w:val="2"/>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8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56"/>
        </w:trPr>
        <w:tc>
          <w:tcPr>
            <w:tcW w:w="897" w:type="dxa"/>
            <w:tcBorders>
              <w:top w:val="single" w:sz="2" w:space="0" w:color="DDD9C3"/>
              <w:bottom w:val="single" w:sz="8" w:space="0" w:color="auto"/>
            </w:tcBorders>
          </w:tcPr>
          <w:p w:rsidR="0096479D" w:rsidRPr="007E717B" w:rsidRDefault="0096479D" w:rsidP="00EE7691">
            <w:pPr>
              <w:rPr>
                <w:rFonts w:ascii="標楷體" w:eastAsia="標楷體" w:hAnsi="標楷體"/>
              </w:rPr>
            </w:pPr>
          </w:p>
        </w:tc>
        <w:tc>
          <w:tcPr>
            <w:tcW w:w="5085" w:type="dxa"/>
            <w:gridSpan w:val="4"/>
            <w:tcBorders>
              <w:top w:val="single" w:sz="2" w:space="0" w:color="DDD9C3"/>
              <w:bottom w:val="single" w:sz="8" w:space="0" w:color="auto"/>
            </w:tcBorders>
          </w:tcPr>
          <w:p w:rsidR="0096479D" w:rsidRPr="007E717B" w:rsidRDefault="0096479D" w:rsidP="00EE7691">
            <w:pPr>
              <w:tabs>
                <w:tab w:val="left" w:pos="677"/>
              </w:tabs>
              <w:ind w:left="142"/>
              <w:jc w:val="center"/>
              <w:rPr>
                <w:rFonts w:ascii="標楷體" w:eastAsia="標楷體" w:hAnsi="標楷體"/>
              </w:rPr>
            </w:pPr>
          </w:p>
        </w:tc>
        <w:tc>
          <w:tcPr>
            <w:tcW w:w="848" w:type="dxa"/>
            <w:gridSpan w:val="2"/>
            <w:tcBorders>
              <w:top w:val="single" w:sz="2" w:space="0" w:color="DDD9C3"/>
              <w:bottom w:val="single" w:sz="8" w:space="0" w:color="auto"/>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8" w:space="0" w:color="auto"/>
            </w:tcBorders>
          </w:tcPr>
          <w:p w:rsidR="0096479D" w:rsidRPr="007E717B" w:rsidRDefault="0096479D" w:rsidP="00EE7691">
            <w:pPr>
              <w:rPr>
                <w:rFonts w:ascii="標楷體" w:eastAsia="標楷體" w:hAnsi="標楷體"/>
              </w:rPr>
            </w:pPr>
          </w:p>
        </w:tc>
        <w:tc>
          <w:tcPr>
            <w:tcW w:w="1888" w:type="dxa"/>
            <w:tcBorders>
              <w:top w:val="single" w:sz="2" w:space="0" w:color="DDD9C3"/>
              <w:bottom w:val="single" w:sz="8" w:space="0" w:color="auto"/>
            </w:tcBorders>
          </w:tcPr>
          <w:p w:rsidR="0096479D" w:rsidRPr="007E717B" w:rsidRDefault="0096479D" w:rsidP="00EE7691">
            <w:pPr>
              <w:rPr>
                <w:rFonts w:ascii="標楷體" w:eastAsia="標楷體" w:hAnsi="標楷體"/>
              </w:rPr>
            </w:pPr>
          </w:p>
        </w:tc>
      </w:tr>
    </w:tbl>
    <w:p w:rsidR="0096479D" w:rsidRPr="007E717B" w:rsidRDefault="0096479D" w:rsidP="00570A0C">
      <w:pPr>
        <w:rPr>
          <w:rFonts w:ascii="標楷體" w:eastAsia="標楷體" w:hAnsi="標楷體"/>
        </w:rPr>
      </w:pPr>
    </w:p>
    <w:p w:rsidR="0096479D" w:rsidRPr="007E717B" w:rsidRDefault="0096479D" w:rsidP="00570A0C">
      <w:pPr>
        <w:rPr>
          <w:rFonts w:ascii="標楷體" w:eastAsia="標楷體" w:hAnsi="標楷體"/>
          <w:color w:val="C00000"/>
        </w:rPr>
      </w:pPr>
      <w:r w:rsidRPr="007E717B">
        <w:rPr>
          <w:rFonts w:ascii="標楷體" w:eastAsia="標楷體" w:hAnsi="標楷體" w:cs="標楷體" w:hint="eastAsia"/>
          <w:color w:val="C00000"/>
        </w:rPr>
        <w:t>【學前階段格式】</w:t>
      </w:r>
    </w:p>
    <w:tbl>
      <w:tblPr>
        <w:tblW w:w="9568" w:type="dxa"/>
        <w:tblInd w:w="-2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28" w:type="dxa"/>
          <w:right w:w="28" w:type="dxa"/>
        </w:tblCellMar>
        <w:tblLook w:val="0000"/>
      </w:tblPr>
      <w:tblGrid>
        <w:gridCol w:w="895"/>
        <w:gridCol w:w="229"/>
        <w:gridCol w:w="3721"/>
        <w:gridCol w:w="499"/>
        <w:gridCol w:w="635"/>
        <w:gridCol w:w="848"/>
        <w:gridCol w:w="850"/>
        <w:gridCol w:w="1891"/>
      </w:tblGrid>
      <w:tr w:rsidR="0096479D" w:rsidRPr="007E717B">
        <w:trPr>
          <w:trHeight w:val="397"/>
        </w:trPr>
        <w:tc>
          <w:tcPr>
            <w:tcW w:w="1124" w:type="dxa"/>
            <w:gridSpan w:val="2"/>
            <w:tcBorders>
              <w:top w:val="single" w:sz="12" w:space="0" w:color="auto"/>
            </w:tcBorders>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單元名稱</w:t>
            </w:r>
          </w:p>
        </w:tc>
        <w:tc>
          <w:tcPr>
            <w:tcW w:w="3721" w:type="dxa"/>
            <w:tcBorders>
              <w:top w:val="single" w:sz="12" w:space="0" w:color="auto"/>
            </w:tcBorders>
            <w:vAlign w:val="center"/>
          </w:tcPr>
          <w:p w:rsidR="0096479D" w:rsidRPr="007E717B" w:rsidRDefault="0096479D" w:rsidP="00EE7691">
            <w:pPr>
              <w:jc w:val="both"/>
              <w:rPr>
                <w:rFonts w:ascii="標楷體" w:eastAsia="標楷體" w:hAnsi="標楷體"/>
              </w:rPr>
            </w:pPr>
          </w:p>
        </w:tc>
        <w:tc>
          <w:tcPr>
            <w:tcW w:w="1134" w:type="dxa"/>
            <w:gridSpan w:val="2"/>
            <w:tcBorders>
              <w:top w:val="single" w:sz="12" w:space="0" w:color="auto"/>
            </w:tcBorders>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適用班別</w:t>
            </w:r>
            <w:r w:rsidRPr="007E717B">
              <w:rPr>
                <w:rFonts w:ascii="標楷體" w:eastAsia="標楷體" w:hAnsi="標楷體" w:cs="標楷體"/>
                <w:b/>
                <w:bCs/>
              </w:rPr>
              <w:t>/</w:t>
            </w:r>
            <w:r w:rsidRPr="007E717B">
              <w:rPr>
                <w:rFonts w:ascii="標楷體" w:eastAsia="標楷體" w:hAnsi="標楷體" w:cs="標楷體" w:hint="eastAsia"/>
                <w:b/>
                <w:bCs/>
              </w:rPr>
              <w:t>年齡</w:t>
            </w:r>
          </w:p>
        </w:tc>
        <w:tc>
          <w:tcPr>
            <w:tcW w:w="3589" w:type="dxa"/>
            <w:gridSpan w:val="3"/>
            <w:tcBorders>
              <w:top w:val="single" w:sz="12" w:space="0" w:color="auto"/>
            </w:tcBorders>
            <w:vAlign w:val="center"/>
          </w:tcPr>
          <w:p w:rsidR="0096479D" w:rsidRPr="007E717B" w:rsidRDefault="0096479D" w:rsidP="00EE7691">
            <w:pPr>
              <w:jc w:val="both"/>
              <w:rPr>
                <w:rFonts w:ascii="標楷體" w:eastAsia="標楷體" w:hAnsi="標楷體"/>
              </w:rPr>
            </w:pPr>
          </w:p>
        </w:tc>
      </w:tr>
      <w:tr w:rsidR="0096479D" w:rsidRPr="007E717B">
        <w:trPr>
          <w:trHeight w:val="397"/>
        </w:trPr>
        <w:tc>
          <w:tcPr>
            <w:tcW w:w="1124"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活動名稱</w:t>
            </w:r>
          </w:p>
        </w:tc>
        <w:tc>
          <w:tcPr>
            <w:tcW w:w="3721" w:type="dxa"/>
            <w:tcBorders>
              <w:right w:val="single" w:sz="4" w:space="0" w:color="auto"/>
            </w:tcBorders>
            <w:vAlign w:val="center"/>
          </w:tcPr>
          <w:p w:rsidR="0096479D" w:rsidRPr="007E717B" w:rsidRDefault="0096479D" w:rsidP="00EE7691">
            <w:pPr>
              <w:jc w:val="both"/>
              <w:rPr>
                <w:rFonts w:ascii="標楷體" w:eastAsia="標楷體" w:hAnsi="標楷體"/>
              </w:rPr>
            </w:pPr>
          </w:p>
        </w:tc>
        <w:tc>
          <w:tcPr>
            <w:tcW w:w="1134" w:type="dxa"/>
            <w:gridSpan w:val="2"/>
            <w:tcBorders>
              <w:left w:val="single" w:sz="4" w:space="0" w:color="auto"/>
              <w:right w:val="single" w:sz="4" w:space="0" w:color="auto"/>
            </w:tcBorders>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教學時間</w:t>
            </w:r>
          </w:p>
        </w:tc>
        <w:tc>
          <w:tcPr>
            <w:tcW w:w="3589" w:type="dxa"/>
            <w:gridSpan w:val="3"/>
            <w:tcBorders>
              <w:left w:val="single" w:sz="4" w:space="0" w:color="auto"/>
            </w:tcBorders>
            <w:vAlign w:val="center"/>
          </w:tcPr>
          <w:p w:rsidR="0096479D" w:rsidRPr="007E717B" w:rsidRDefault="0096479D" w:rsidP="00BE6DD9">
            <w:pPr>
              <w:jc w:val="both"/>
              <w:rPr>
                <w:rFonts w:ascii="標楷體" w:eastAsia="標楷體" w:hAnsi="標楷體"/>
              </w:rPr>
            </w:pPr>
            <w:r w:rsidRPr="007E717B">
              <w:rPr>
                <w:rFonts w:ascii="標楷體" w:eastAsia="標楷體" w:hAnsi="標楷體" w:cs="標楷體" w:hint="eastAsia"/>
              </w:rPr>
              <w:t>○分鐘</w:t>
            </w:r>
          </w:p>
        </w:tc>
      </w:tr>
      <w:tr w:rsidR="0096479D" w:rsidRPr="007E717B">
        <w:trPr>
          <w:trHeight w:val="385"/>
        </w:trPr>
        <w:tc>
          <w:tcPr>
            <w:tcW w:w="1124"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設</w:t>
            </w:r>
            <w:r w:rsidRPr="007E717B">
              <w:rPr>
                <w:rFonts w:ascii="標楷體" w:eastAsia="標楷體" w:hAnsi="標楷體" w:cs="標楷體"/>
                <w:b/>
                <w:bCs/>
              </w:rPr>
              <w:t xml:space="preserve"> </w:t>
            </w:r>
            <w:r w:rsidRPr="007E717B">
              <w:rPr>
                <w:rFonts w:ascii="標楷體" w:eastAsia="標楷體" w:hAnsi="標楷體" w:cs="標楷體" w:hint="eastAsia"/>
                <w:b/>
                <w:bCs/>
              </w:rPr>
              <w:t>計</w:t>
            </w:r>
            <w:r w:rsidRPr="007E717B">
              <w:rPr>
                <w:rFonts w:ascii="標楷體" w:eastAsia="標楷體" w:hAnsi="標楷體" w:cs="標楷體"/>
                <w:b/>
                <w:bCs/>
              </w:rPr>
              <w:t xml:space="preserve"> </w:t>
            </w:r>
            <w:r w:rsidRPr="007E717B">
              <w:rPr>
                <w:rFonts w:ascii="標楷體" w:eastAsia="標楷體" w:hAnsi="標楷體" w:cs="標楷體" w:hint="eastAsia"/>
                <w:b/>
                <w:bCs/>
              </w:rPr>
              <w:t>者</w:t>
            </w:r>
          </w:p>
        </w:tc>
        <w:tc>
          <w:tcPr>
            <w:tcW w:w="3721" w:type="dxa"/>
            <w:tcBorders>
              <w:right w:val="single" w:sz="4" w:space="0" w:color="auto"/>
            </w:tcBorders>
            <w:vAlign w:val="center"/>
          </w:tcPr>
          <w:p w:rsidR="0096479D" w:rsidRPr="007E717B" w:rsidRDefault="0096479D" w:rsidP="00EE7691">
            <w:pPr>
              <w:jc w:val="both"/>
              <w:rPr>
                <w:rFonts w:ascii="標楷體" w:eastAsia="標楷體" w:hAnsi="標楷體"/>
              </w:rPr>
            </w:pPr>
          </w:p>
        </w:tc>
        <w:tc>
          <w:tcPr>
            <w:tcW w:w="1134" w:type="dxa"/>
            <w:gridSpan w:val="2"/>
            <w:tcBorders>
              <w:left w:val="single" w:sz="4" w:space="0" w:color="auto"/>
            </w:tcBorders>
            <w:shd w:val="clear" w:color="auto" w:fill="FFFF99"/>
            <w:vAlign w:val="center"/>
          </w:tcPr>
          <w:p w:rsidR="0096479D" w:rsidRPr="007E717B" w:rsidRDefault="0096479D" w:rsidP="00EE7691">
            <w:pPr>
              <w:jc w:val="both"/>
              <w:rPr>
                <w:rFonts w:ascii="標楷體" w:eastAsia="標楷體" w:hAnsi="標楷體"/>
              </w:rPr>
            </w:pPr>
            <w:r w:rsidRPr="007E717B">
              <w:rPr>
                <w:rFonts w:ascii="標楷體" w:eastAsia="標楷體" w:hAnsi="標楷體" w:cs="標楷體" w:hint="eastAsia"/>
                <w:b/>
                <w:bCs/>
              </w:rPr>
              <w:t>教材版本</w:t>
            </w:r>
          </w:p>
        </w:tc>
        <w:tc>
          <w:tcPr>
            <w:tcW w:w="3589" w:type="dxa"/>
            <w:gridSpan w:val="3"/>
            <w:tcBorders>
              <w:left w:val="single" w:sz="4" w:space="0" w:color="auto"/>
            </w:tcBorders>
            <w:vAlign w:val="center"/>
          </w:tcPr>
          <w:p w:rsidR="0096479D" w:rsidRPr="007E717B" w:rsidRDefault="0096479D" w:rsidP="00EE7691">
            <w:pPr>
              <w:jc w:val="both"/>
              <w:rPr>
                <w:rFonts w:ascii="標楷體" w:eastAsia="標楷體" w:hAnsi="標楷體"/>
              </w:rPr>
            </w:pPr>
          </w:p>
        </w:tc>
      </w:tr>
      <w:tr w:rsidR="0096479D" w:rsidRPr="007E717B">
        <w:trPr>
          <w:trHeight w:val="385"/>
        </w:trPr>
        <w:tc>
          <w:tcPr>
            <w:tcW w:w="1124" w:type="dxa"/>
            <w:gridSpan w:val="2"/>
            <w:shd w:val="clear" w:color="auto" w:fill="FFFF99"/>
            <w:vAlign w:val="center"/>
          </w:tcPr>
          <w:p w:rsidR="0096479D" w:rsidRPr="007E717B" w:rsidRDefault="0096479D" w:rsidP="00EE7691">
            <w:pPr>
              <w:jc w:val="both"/>
              <w:rPr>
                <w:rFonts w:ascii="標楷體" w:eastAsia="標楷體" w:hAnsi="標楷體"/>
                <w:b/>
                <w:bCs/>
              </w:rPr>
            </w:pPr>
            <w:r w:rsidRPr="007E717B">
              <w:rPr>
                <w:rFonts w:ascii="標楷體" w:eastAsia="標楷體" w:hAnsi="標楷體" w:cs="標楷體" w:hint="eastAsia"/>
                <w:b/>
                <w:bCs/>
              </w:rPr>
              <w:t>教學準備</w:t>
            </w:r>
          </w:p>
        </w:tc>
        <w:tc>
          <w:tcPr>
            <w:tcW w:w="8444" w:type="dxa"/>
            <w:gridSpan w:val="6"/>
            <w:vAlign w:val="center"/>
          </w:tcPr>
          <w:p w:rsidR="0096479D" w:rsidRPr="007E717B" w:rsidRDefault="0096479D" w:rsidP="00EE7691">
            <w:pPr>
              <w:jc w:val="both"/>
              <w:rPr>
                <w:rFonts w:ascii="標楷體" w:eastAsia="標楷體" w:hAnsi="標楷體"/>
              </w:rPr>
            </w:pPr>
          </w:p>
          <w:p w:rsidR="0096479D" w:rsidRPr="007E717B" w:rsidRDefault="0096479D" w:rsidP="00EE7691">
            <w:pPr>
              <w:jc w:val="both"/>
              <w:rPr>
                <w:rFonts w:ascii="標楷體" w:eastAsia="標楷體" w:hAnsi="標楷體"/>
              </w:rPr>
            </w:pPr>
          </w:p>
        </w:tc>
      </w:tr>
      <w:tr w:rsidR="0096479D" w:rsidRPr="007E717B">
        <w:trPr>
          <w:trHeight w:val="903"/>
        </w:trPr>
        <w:tc>
          <w:tcPr>
            <w:tcW w:w="1124" w:type="dxa"/>
            <w:gridSpan w:val="2"/>
            <w:shd w:val="clear" w:color="auto" w:fill="FFFF99"/>
            <w:vAlign w:val="center"/>
          </w:tcPr>
          <w:p w:rsidR="0096479D" w:rsidRPr="007E717B" w:rsidRDefault="0096479D" w:rsidP="00ED2025">
            <w:pPr>
              <w:jc w:val="center"/>
              <w:rPr>
                <w:rFonts w:ascii="標楷體" w:eastAsia="標楷體" w:hAnsi="標楷體"/>
                <w:b/>
                <w:bCs/>
              </w:rPr>
            </w:pPr>
            <w:r w:rsidRPr="007E717B">
              <w:rPr>
                <w:rFonts w:ascii="標楷體" w:eastAsia="標楷體" w:hAnsi="標楷體" w:cs="標楷體"/>
                <w:b/>
                <w:bCs/>
              </w:rPr>
              <w:t>IEP</w:t>
            </w:r>
            <w:r w:rsidRPr="007E717B">
              <w:rPr>
                <w:rFonts w:ascii="標楷體" w:eastAsia="標楷體" w:hAnsi="標楷體" w:cs="標楷體" w:hint="eastAsia"/>
                <w:b/>
                <w:bCs/>
              </w:rPr>
              <w:t>相關學期目標</w:t>
            </w:r>
          </w:p>
        </w:tc>
        <w:tc>
          <w:tcPr>
            <w:tcW w:w="8444" w:type="dxa"/>
            <w:gridSpan w:val="6"/>
          </w:tcPr>
          <w:p w:rsidR="0096479D" w:rsidRPr="007E717B" w:rsidRDefault="0096479D" w:rsidP="00ED2025">
            <w:pPr>
              <w:snapToGrid w:val="0"/>
              <w:jc w:val="both"/>
              <w:rPr>
                <w:rFonts w:ascii="標楷體" w:eastAsia="標楷體" w:hAnsi="標楷體"/>
              </w:rPr>
            </w:pPr>
          </w:p>
        </w:tc>
      </w:tr>
      <w:tr w:rsidR="0096479D" w:rsidRPr="007E717B">
        <w:trPr>
          <w:trHeight w:val="432"/>
        </w:trPr>
        <w:tc>
          <w:tcPr>
            <w:tcW w:w="1124" w:type="dxa"/>
            <w:gridSpan w:val="2"/>
            <w:vMerge w:val="restart"/>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教學目標</w:t>
            </w:r>
            <w:r w:rsidRPr="007E717B">
              <w:rPr>
                <w:rFonts w:ascii="標楷體" w:eastAsia="標楷體" w:hAnsi="標楷體" w:cs="標楷體"/>
                <w:b/>
                <w:bCs/>
              </w:rPr>
              <w:t>/</w:t>
            </w:r>
            <w:r w:rsidRPr="007E717B">
              <w:rPr>
                <w:rFonts w:ascii="標楷體" w:eastAsia="標楷體" w:hAnsi="標楷體" w:cs="標楷體" w:hint="eastAsia"/>
                <w:b/>
                <w:bCs/>
              </w:rPr>
              <w:t>課程目標</w:t>
            </w:r>
          </w:p>
        </w:tc>
        <w:tc>
          <w:tcPr>
            <w:tcW w:w="4220" w:type="dxa"/>
            <w:gridSpan w:val="2"/>
          </w:tcPr>
          <w:p w:rsidR="0096479D" w:rsidRPr="007E717B" w:rsidRDefault="0096479D" w:rsidP="00EE7691">
            <w:pPr>
              <w:spacing w:line="264" w:lineRule="auto"/>
              <w:jc w:val="center"/>
              <w:rPr>
                <w:rFonts w:ascii="標楷體" w:eastAsia="標楷體" w:hAnsi="標楷體"/>
              </w:rPr>
            </w:pPr>
            <w:r w:rsidRPr="007E717B">
              <w:rPr>
                <w:rFonts w:ascii="標楷體" w:eastAsia="標楷體" w:hAnsi="標楷體" w:cs="標楷體" w:hint="eastAsia"/>
                <w:b/>
                <w:bCs/>
              </w:rPr>
              <w:t>教學目標</w:t>
            </w:r>
          </w:p>
        </w:tc>
        <w:tc>
          <w:tcPr>
            <w:tcW w:w="4224" w:type="dxa"/>
            <w:gridSpan w:val="4"/>
          </w:tcPr>
          <w:p w:rsidR="0096479D" w:rsidRPr="007E717B" w:rsidRDefault="0096479D" w:rsidP="00EE7691">
            <w:pPr>
              <w:spacing w:line="264" w:lineRule="auto"/>
              <w:jc w:val="center"/>
              <w:rPr>
                <w:rFonts w:ascii="標楷體" w:eastAsia="標楷體" w:hAnsi="標楷體"/>
              </w:rPr>
            </w:pPr>
            <w:r w:rsidRPr="007E717B">
              <w:rPr>
                <w:rFonts w:ascii="標楷體" w:eastAsia="標楷體" w:hAnsi="標楷體" w:cs="標楷體" w:hint="eastAsia"/>
                <w:b/>
                <w:bCs/>
              </w:rPr>
              <w:t>活動目標</w:t>
            </w:r>
          </w:p>
        </w:tc>
      </w:tr>
      <w:tr w:rsidR="0096479D" w:rsidRPr="007E717B">
        <w:trPr>
          <w:trHeight w:val="894"/>
        </w:trPr>
        <w:tc>
          <w:tcPr>
            <w:tcW w:w="1124" w:type="dxa"/>
            <w:gridSpan w:val="2"/>
            <w:vMerge/>
            <w:shd w:val="clear" w:color="auto" w:fill="FFFF99"/>
            <w:vAlign w:val="center"/>
          </w:tcPr>
          <w:p w:rsidR="0096479D" w:rsidRPr="007E717B" w:rsidRDefault="0096479D" w:rsidP="00EE7691">
            <w:pPr>
              <w:jc w:val="center"/>
              <w:rPr>
                <w:rFonts w:ascii="標楷體" w:eastAsia="標楷體" w:hAnsi="標楷體"/>
                <w:b/>
                <w:bCs/>
              </w:rPr>
            </w:pPr>
          </w:p>
        </w:tc>
        <w:tc>
          <w:tcPr>
            <w:tcW w:w="4220" w:type="dxa"/>
            <w:gridSpan w:val="2"/>
          </w:tcPr>
          <w:p w:rsidR="0096479D" w:rsidRPr="007E717B" w:rsidRDefault="0096479D" w:rsidP="00EE7691">
            <w:pPr>
              <w:rPr>
                <w:rFonts w:ascii="標楷體" w:eastAsia="標楷體" w:hAnsi="標楷體" w:cs="標楷體"/>
              </w:rPr>
            </w:pPr>
            <w:r w:rsidRPr="007E717B">
              <w:rPr>
                <w:rFonts w:ascii="標楷體" w:eastAsia="標楷體" w:hAnsi="標楷體" w:cs="標楷體"/>
              </w:rPr>
              <w:t>1.</w:t>
            </w:r>
          </w:p>
          <w:p w:rsidR="0096479D" w:rsidRPr="007E717B" w:rsidRDefault="0096479D" w:rsidP="00570A0C">
            <w:pPr>
              <w:rPr>
                <w:rFonts w:ascii="標楷體" w:eastAsia="標楷體" w:hAnsi="標楷體" w:cs="標楷體"/>
              </w:rPr>
            </w:pPr>
            <w:r w:rsidRPr="007E717B">
              <w:rPr>
                <w:rFonts w:ascii="標楷體" w:eastAsia="標楷體" w:hAnsi="標楷體" w:cs="標楷體"/>
              </w:rPr>
              <w:t>2.</w:t>
            </w:r>
          </w:p>
          <w:p w:rsidR="0096479D" w:rsidRPr="007E717B" w:rsidRDefault="0096479D" w:rsidP="00570A0C">
            <w:pPr>
              <w:rPr>
                <w:rFonts w:ascii="標楷體" w:eastAsia="標楷體" w:hAnsi="標楷體" w:cs="標楷體"/>
              </w:rPr>
            </w:pPr>
            <w:r w:rsidRPr="007E717B">
              <w:rPr>
                <w:rFonts w:ascii="標楷體" w:eastAsia="標楷體" w:hAnsi="標楷體" w:cs="標楷體"/>
              </w:rPr>
              <w:t>3.</w:t>
            </w:r>
          </w:p>
        </w:tc>
        <w:tc>
          <w:tcPr>
            <w:tcW w:w="4224" w:type="dxa"/>
            <w:gridSpan w:val="4"/>
          </w:tcPr>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1-1</w:t>
            </w:r>
          </w:p>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1-2</w:t>
            </w:r>
          </w:p>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2-1</w:t>
            </w:r>
          </w:p>
          <w:p w:rsidR="0096479D" w:rsidRPr="007E717B" w:rsidRDefault="0096479D" w:rsidP="0096479D">
            <w:pPr>
              <w:ind w:left="31680" w:hangingChars="224" w:firstLine="31680"/>
              <w:rPr>
                <w:rFonts w:ascii="標楷體" w:eastAsia="標楷體" w:hAnsi="標楷體" w:cs="標楷體"/>
              </w:rPr>
            </w:pPr>
            <w:r w:rsidRPr="007E717B">
              <w:rPr>
                <w:rFonts w:ascii="標楷體" w:eastAsia="標楷體" w:hAnsi="標楷體" w:cs="標楷體"/>
              </w:rPr>
              <w:t>2-2</w:t>
            </w:r>
          </w:p>
        </w:tc>
      </w:tr>
      <w:tr w:rsidR="0096479D" w:rsidRPr="007E717B">
        <w:trPr>
          <w:trHeight w:val="328"/>
          <w:tblHeader/>
        </w:trPr>
        <w:tc>
          <w:tcPr>
            <w:tcW w:w="895" w:type="dxa"/>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活動</w:t>
            </w:r>
          </w:p>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目標</w:t>
            </w:r>
          </w:p>
        </w:tc>
        <w:tc>
          <w:tcPr>
            <w:tcW w:w="5084" w:type="dxa"/>
            <w:gridSpan w:val="4"/>
            <w:shd w:val="clear" w:color="auto" w:fill="FFFF99"/>
            <w:vAlign w:val="center"/>
          </w:tcPr>
          <w:p w:rsidR="0096479D" w:rsidRPr="007E717B" w:rsidRDefault="0096479D" w:rsidP="00EE7691">
            <w:pPr>
              <w:snapToGrid w:val="0"/>
              <w:spacing w:line="240" w:lineRule="atLeast"/>
              <w:jc w:val="center"/>
              <w:rPr>
                <w:rFonts w:ascii="標楷體" w:eastAsia="標楷體" w:hAnsi="標楷體"/>
                <w:b/>
                <w:bCs/>
                <w:sz w:val="18"/>
                <w:szCs w:val="18"/>
              </w:rPr>
            </w:pPr>
            <w:r w:rsidRPr="007E717B">
              <w:rPr>
                <w:rFonts w:ascii="標楷體" w:eastAsia="標楷體" w:hAnsi="標楷體" w:cs="標楷體" w:hint="eastAsia"/>
                <w:b/>
                <w:bCs/>
              </w:rPr>
              <w:t>教學內容</w:t>
            </w:r>
          </w:p>
        </w:tc>
        <w:tc>
          <w:tcPr>
            <w:tcW w:w="848" w:type="dxa"/>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時間</w:t>
            </w:r>
          </w:p>
        </w:tc>
        <w:tc>
          <w:tcPr>
            <w:tcW w:w="850" w:type="dxa"/>
            <w:shd w:val="clear" w:color="auto" w:fill="FFFF99"/>
            <w:vAlign w:val="center"/>
          </w:tcPr>
          <w:p w:rsidR="0096479D" w:rsidRPr="007E717B" w:rsidRDefault="0096479D" w:rsidP="00EE7691">
            <w:pPr>
              <w:snapToGrid w:val="0"/>
              <w:spacing w:line="300" w:lineRule="exact"/>
              <w:jc w:val="center"/>
              <w:rPr>
                <w:rFonts w:ascii="標楷體" w:eastAsia="標楷體" w:hAnsi="標楷體"/>
                <w:b/>
                <w:bCs/>
              </w:rPr>
            </w:pPr>
            <w:r w:rsidRPr="007E717B">
              <w:rPr>
                <w:rFonts w:ascii="標楷體" w:eastAsia="標楷體" w:hAnsi="標楷體" w:cs="標楷體" w:hint="eastAsia"/>
                <w:b/>
                <w:bCs/>
              </w:rPr>
              <w:t>評量</w:t>
            </w:r>
          </w:p>
          <w:p w:rsidR="0096479D" w:rsidRPr="007E717B" w:rsidRDefault="0096479D" w:rsidP="00EE7691">
            <w:pPr>
              <w:snapToGrid w:val="0"/>
              <w:spacing w:line="300" w:lineRule="exact"/>
              <w:jc w:val="center"/>
              <w:rPr>
                <w:rFonts w:ascii="標楷體" w:eastAsia="標楷體" w:hAnsi="標楷體"/>
                <w:b/>
                <w:bCs/>
              </w:rPr>
            </w:pPr>
            <w:r w:rsidRPr="007E717B">
              <w:rPr>
                <w:rFonts w:ascii="標楷體" w:eastAsia="標楷體" w:hAnsi="標楷體" w:cs="標楷體" w:hint="eastAsia"/>
                <w:b/>
                <w:bCs/>
              </w:rPr>
              <w:t>方式</w:t>
            </w:r>
          </w:p>
        </w:tc>
        <w:tc>
          <w:tcPr>
            <w:tcW w:w="1891" w:type="dxa"/>
            <w:shd w:val="clear" w:color="auto" w:fill="FFFF99"/>
            <w:vAlign w:val="center"/>
          </w:tcPr>
          <w:p w:rsidR="0096479D" w:rsidRPr="007E717B" w:rsidRDefault="0096479D" w:rsidP="00EE7691">
            <w:pPr>
              <w:jc w:val="center"/>
              <w:rPr>
                <w:rFonts w:ascii="標楷體" w:eastAsia="標楷體" w:hAnsi="標楷體"/>
                <w:b/>
                <w:bCs/>
              </w:rPr>
            </w:pPr>
            <w:r w:rsidRPr="007E717B">
              <w:rPr>
                <w:rFonts w:ascii="標楷體" w:eastAsia="標楷體" w:hAnsi="標楷體" w:cs="標楷體" w:hint="eastAsia"/>
                <w:b/>
                <w:bCs/>
              </w:rPr>
              <w:t>教學資源</w:t>
            </w:r>
          </w:p>
        </w:tc>
      </w:tr>
      <w:tr w:rsidR="0096479D" w:rsidRPr="007E717B">
        <w:trPr>
          <w:trHeight w:val="893"/>
        </w:trPr>
        <w:tc>
          <w:tcPr>
            <w:tcW w:w="895" w:type="dxa"/>
            <w:tcBorders>
              <w:bottom w:val="single" w:sz="2" w:space="0" w:color="DDD9C3"/>
            </w:tcBorders>
          </w:tcPr>
          <w:p w:rsidR="0096479D" w:rsidRPr="007E717B" w:rsidRDefault="0096479D" w:rsidP="00EE7691">
            <w:pPr>
              <w:rPr>
                <w:rFonts w:ascii="標楷體" w:eastAsia="標楷體" w:hAnsi="標楷體"/>
              </w:rPr>
            </w:pPr>
          </w:p>
        </w:tc>
        <w:tc>
          <w:tcPr>
            <w:tcW w:w="5084" w:type="dxa"/>
            <w:gridSpan w:val="4"/>
            <w:tcBorders>
              <w:bottom w:val="single" w:sz="2" w:space="0" w:color="DDD9C3"/>
            </w:tcBorders>
          </w:tcPr>
          <w:p w:rsidR="0096479D" w:rsidRPr="007E717B" w:rsidRDefault="0096479D" w:rsidP="00EE7691">
            <w:pPr>
              <w:snapToGrid w:val="0"/>
              <w:spacing w:line="240" w:lineRule="atLeast"/>
              <w:ind w:left="108"/>
              <w:jc w:val="both"/>
              <w:rPr>
                <w:rFonts w:ascii="標楷體" w:eastAsia="標楷體" w:hAnsi="標楷體"/>
                <w:b/>
                <w:bCs/>
              </w:rPr>
            </w:pPr>
            <w:r w:rsidRPr="007E717B">
              <w:rPr>
                <w:rFonts w:ascii="標楷體" w:eastAsia="標楷體" w:hAnsi="標楷體" w:cs="標楷體" w:hint="eastAsia"/>
                <w:b/>
                <w:bCs/>
              </w:rPr>
              <w:t>一、引起動機</w:t>
            </w:r>
          </w:p>
          <w:p w:rsidR="0096479D" w:rsidRPr="007E717B" w:rsidRDefault="0096479D" w:rsidP="0096479D">
            <w:pPr>
              <w:ind w:firstLineChars="200" w:firstLine="31680"/>
              <w:rPr>
                <w:rFonts w:ascii="標楷體" w:eastAsia="標楷體" w:hAnsi="標楷體"/>
              </w:rPr>
            </w:pPr>
          </w:p>
        </w:tc>
        <w:tc>
          <w:tcPr>
            <w:tcW w:w="848" w:type="dxa"/>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850" w:type="dxa"/>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1891" w:type="dxa"/>
            <w:tcBorders>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r>
      <w:tr w:rsidR="0096479D" w:rsidRPr="007E717B">
        <w:trPr>
          <w:trHeight w:val="518"/>
        </w:trPr>
        <w:tc>
          <w:tcPr>
            <w:tcW w:w="895"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4" w:type="dxa"/>
            <w:gridSpan w:val="4"/>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4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91"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1104"/>
        </w:trPr>
        <w:tc>
          <w:tcPr>
            <w:tcW w:w="895"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cs="標楷體"/>
              </w:rPr>
            </w:pPr>
            <w:r w:rsidRPr="007E717B">
              <w:rPr>
                <w:rFonts w:ascii="標楷體" w:eastAsia="標楷體" w:hAnsi="標楷體" w:cs="標楷體"/>
              </w:rPr>
              <w:t>1-1</w:t>
            </w:r>
          </w:p>
          <w:p w:rsidR="0096479D" w:rsidRPr="007E717B" w:rsidRDefault="0096479D" w:rsidP="00EE7691">
            <w:pPr>
              <w:rPr>
                <w:rFonts w:ascii="標楷體" w:eastAsia="標楷體" w:hAnsi="標楷體" w:cs="標楷體"/>
              </w:rPr>
            </w:pPr>
            <w:r w:rsidRPr="007E717B">
              <w:rPr>
                <w:rFonts w:ascii="標楷體" w:eastAsia="標楷體" w:hAnsi="標楷體" w:cs="標楷體"/>
              </w:rPr>
              <w:t>2-1</w:t>
            </w:r>
          </w:p>
        </w:tc>
        <w:tc>
          <w:tcPr>
            <w:tcW w:w="5084" w:type="dxa"/>
            <w:gridSpan w:val="4"/>
            <w:tcBorders>
              <w:top w:val="single" w:sz="2" w:space="0" w:color="DDD9C3"/>
              <w:bottom w:val="single" w:sz="2" w:space="0" w:color="DDD9C3"/>
            </w:tcBorders>
          </w:tcPr>
          <w:p w:rsidR="0096479D" w:rsidRPr="007E717B" w:rsidRDefault="0096479D" w:rsidP="00EE7691">
            <w:pPr>
              <w:tabs>
                <w:tab w:val="left" w:pos="677"/>
              </w:tabs>
              <w:ind w:left="142"/>
              <w:rPr>
                <w:rFonts w:ascii="標楷體" w:eastAsia="標楷體" w:hAnsi="標楷體"/>
                <w:b/>
                <w:bCs/>
              </w:rPr>
            </w:pPr>
            <w:r w:rsidRPr="007E717B">
              <w:rPr>
                <w:rFonts w:ascii="標楷體" w:eastAsia="標楷體" w:hAnsi="標楷體" w:cs="標楷體" w:hint="eastAsia"/>
                <w:b/>
                <w:bCs/>
              </w:rPr>
              <w:t>二、發展活動</w:t>
            </w:r>
          </w:p>
          <w:p w:rsidR="0096479D" w:rsidRPr="007E717B" w:rsidRDefault="0096479D" w:rsidP="0096479D">
            <w:pPr>
              <w:ind w:firstLineChars="50" w:firstLine="31680"/>
              <w:rPr>
                <w:rFonts w:ascii="標楷體" w:eastAsia="標楷體" w:hAnsi="標楷體" w:cs="標楷體"/>
              </w:rPr>
            </w:pPr>
            <w:r w:rsidRPr="007E717B">
              <w:rPr>
                <w:rFonts w:ascii="標楷體" w:eastAsia="標楷體" w:hAnsi="標楷體" w:cs="標楷體"/>
              </w:rPr>
              <w:t>(</w:t>
            </w:r>
            <w:r w:rsidRPr="007E717B">
              <w:rPr>
                <w:rFonts w:ascii="標楷體" w:eastAsia="標楷體" w:hAnsi="標楷體" w:cs="標楷體" w:hint="eastAsia"/>
              </w:rPr>
              <w:t>一</w:t>
            </w:r>
            <w:r w:rsidRPr="007E717B">
              <w:rPr>
                <w:rFonts w:ascii="標楷體" w:eastAsia="標楷體" w:hAnsi="標楷體" w:cs="標楷體"/>
              </w:rPr>
              <w:t>)</w:t>
            </w:r>
          </w:p>
          <w:p w:rsidR="0096479D" w:rsidRPr="007E717B" w:rsidRDefault="0096479D" w:rsidP="0096479D">
            <w:pPr>
              <w:ind w:leftChars="200" w:left="31680"/>
              <w:rPr>
                <w:rFonts w:ascii="標楷體" w:eastAsia="標楷體" w:hAnsi="標楷體"/>
              </w:rPr>
            </w:pPr>
            <w:r w:rsidRPr="007E717B">
              <w:rPr>
                <w:rFonts w:ascii="標楷體" w:eastAsia="標楷體" w:hAnsi="標楷體" w:cs="標楷體"/>
              </w:rPr>
              <w:t>1.</w:t>
            </w:r>
          </w:p>
        </w:tc>
        <w:tc>
          <w:tcPr>
            <w:tcW w:w="84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r w:rsidRPr="007E717B">
              <w:rPr>
                <w:rFonts w:ascii="標楷體" w:eastAsia="標楷體" w:hAnsi="標楷體" w:cs="標楷體"/>
              </w:rPr>
              <w:t xml:space="preserve">  </w:t>
            </w:r>
            <w:r w:rsidRPr="007E717B">
              <w:rPr>
                <w:rFonts w:ascii="標楷體" w:eastAsia="標楷體" w:hAnsi="標楷體" w:cs="標楷體" w:hint="eastAsia"/>
              </w:rPr>
              <w:t>分鐘</w:t>
            </w:r>
          </w:p>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c>
          <w:tcPr>
            <w:tcW w:w="1891"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p w:rsidR="0096479D" w:rsidRPr="007E717B" w:rsidRDefault="0096479D" w:rsidP="00EE7691">
            <w:pPr>
              <w:rPr>
                <w:rFonts w:ascii="標楷體" w:eastAsia="標楷體" w:hAnsi="標楷體"/>
              </w:rPr>
            </w:pPr>
          </w:p>
        </w:tc>
      </w:tr>
      <w:tr w:rsidR="0096479D" w:rsidRPr="007E717B">
        <w:trPr>
          <w:trHeight w:val="737"/>
        </w:trPr>
        <w:tc>
          <w:tcPr>
            <w:tcW w:w="895"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4" w:type="dxa"/>
            <w:gridSpan w:val="4"/>
            <w:tcBorders>
              <w:top w:val="single" w:sz="2" w:space="0" w:color="DDD9C3"/>
              <w:bottom w:val="single" w:sz="2" w:space="0" w:color="DDD9C3"/>
            </w:tcBorders>
          </w:tcPr>
          <w:p w:rsidR="0096479D" w:rsidRPr="007E717B" w:rsidRDefault="0096479D" w:rsidP="0096479D">
            <w:pPr>
              <w:ind w:leftChars="200" w:left="31680"/>
              <w:rPr>
                <w:rFonts w:ascii="標楷體" w:eastAsia="標楷體" w:hAnsi="標楷體" w:cs="標楷體"/>
              </w:rPr>
            </w:pPr>
            <w:r w:rsidRPr="007E717B">
              <w:rPr>
                <w:rFonts w:ascii="標楷體" w:eastAsia="標楷體" w:hAnsi="標楷體" w:cs="標楷體"/>
              </w:rPr>
              <w:t>2.</w:t>
            </w:r>
          </w:p>
        </w:tc>
        <w:tc>
          <w:tcPr>
            <w:tcW w:w="84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91"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392"/>
        </w:trPr>
        <w:tc>
          <w:tcPr>
            <w:tcW w:w="895"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5084" w:type="dxa"/>
            <w:gridSpan w:val="4"/>
            <w:tcBorders>
              <w:top w:val="single" w:sz="2" w:space="0" w:color="DDD9C3"/>
              <w:bottom w:val="single" w:sz="2" w:space="0" w:color="DDD9C3"/>
            </w:tcBorders>
          </w:tcPr>
          <w:p w:rsidR="0096479D" w:rsidRPr="007E717B" w:rsidRDefault="0096479D" w:rsidP="00EE7691">
            <w:pPr>
              <w:tabs>
                <w:tab w:val="left" w:pos="677"/>
              </w:tabs>
              <w:ind w:left="142"/>
              <w:rPr>
                <w:rFonts w:ascii="標楷體" w:eastAsia="標楷體" w:hAnsi="標楷體"/>
                <w:b/>
                <w:bCs/>
              </w:rPr>
            </w:pPr>
            <w:r w:rsidRPr="007E717B">
              <w:rPr>
                <w:rFonts w:ascii="標楷體" w:eastAsia="標楷體" w:hAnsi="標楷體" w:cs="標楷體" w:hint="eastAsia"/>
                <w:b/>
                <w:bCs/>
              </w:rPr>
              <w:t>三、綜合活動</w:t>
            </w:r>
          </w:p>
          <w:p w:rsidR="0096479D" w:rsidRPr="007E717B" w:rsidRDefault="0096479D" w:rsidP="0096479D">
            <w:pPr>
              <w:ind w:leftChars="200" w:left="31680" w:hangingChars="100" w:firstLine="31680"/>
              <w:rPr>
                <w:rFonts w:ascii="標楷體" w:eastAsia="標楷體" w:hAnsi="標楷體"/>
              </w:rPr>
            </w:pPr>
          </w:p>
        </w:tc>
        <w:tc>
          <w:tcPr>
            <w:tcW w:w="848"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850"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c>
          <w:tcPr>
            <w:tcW w:w="1891" w:type="dxa"/>
            <w:tcBorders>
              <w:top w:val="single" w:sz="2" w:space="0" w:color="DDD9C3"/>
              <w:bottom w:val="single" w:sz="2" w:space="0" w:color="DDD9C3"/>
            </w:tcBorders>
          </w:tcPr>
          <w:p w:rsidR="0096479D" w:rsidRPr="007E717B" w:rsidRDefault="0096479D" w:rsidP="00EE7691">
            <w:pPr>
              <w:rPr>
                <w:rFonts w:ascii="標楷體" w:eastAsia="標楷體" w:hAnsi="標楷體"/>
              </w:rPr>
            </w:pPr>
          </w:p>
        </w:tc>
      </w:tr>
      <w:tr w:rsidR="0096479D" w:rsidRPr="007E717B">
        <w:trPr>
          <w:trHeight w:val="56"/>
        </w:trPr>
        <w:tc>
          <w:tcPr>
            <w:tcW w:w="895" w:type="dxa"/>
            <w:tcBorders>
              <w:top w:val="nil"/>
              <w:bottom w:val="single" w:sz="12" w:space="0" w:color="auto"/>
            </w:tcBorders>
          </w:tcPr>
          <w:p w:rsidR="0096479D" w:rsidRPr="007E717B" w:rsidRDefault="0096479D" w:rsidP="00EE7691">
            <w:pPr>
              <w:rPr>
                <w:rFonts w:ascii="標楷體" w:eastAsia="標楷體" w:hAnsi="標楷體"/>
              </w:rPr>
            </w:pPr>
          </w:p>
        </w:tc>
        <w:tc>
          <w:tcPr>
            <w:tcW w:w="5084" w:type="dxa"/>
            <w:gridSpan w:val="4"/>
            <w:tcBorders>
              <w:top w:val="nil"/>
              <w:bottom w:val="single" w:sz="12" w:space="0" w:color="auto"/>
            </w:tcBorders>
          </w:tcPr>
          <w:p w:rsidR="0096479D" w:rsidRPr="007E717B" w:rsidRDefault="0096479D" w:rsidP="00EE7691">
            <w:pPr>
              <w:tabs>
                <w:tab w:val="left" w:pos="677"/>
              </w:tabs>
              <w:ind w:left="142"/>
              <w:jc w:val="center"/>
              <w:rPr>
                <w:rFonts w:ascii="標楷體" w:eastAsia="標楷體" w:hAnsi="標楷體"/>
              </w:rPr>
            </w:pPr>
            <w:r w:rsidRPr="007E717B">
              <w:rPr>
                <w:rFonts w:ascii="標楷體" w:eastAsia="標楷體" w:hAnsi="標楷體" w:cs="標楷體" w:hint="eastAsia"/>
              </w:rPr>
              <w:t>【第○節課結束】</w:t>
            </w:r>
          </w:p>
        </w:tc>
        <w:tc>
          <w:tcPr>
            <w:tcW w:w="848" w:type="dxa"/>
            <w:tcBorders>
              <w:top w:val="nil"/>
              <w:bottom w:val="single" w:sz="12" w:space="0" w:color="auto"/>
            </w:tcBorders>
          </w:tcPr>
          <w:p w:rsidR="0096479D" w:rsidRPr="007E717B" w:rsidRDefault="0096479D" w:rsidP="00EE7691">
            <w:pPr>
              <w:rPr>
                <w:rFonts w:ascii="標楷體" w:eastAsia="標楷體" w:hAnsi="標楷體"/>
              </w:rPr>
            </w:pPr>
          </w:p>
        </w:tc>
        <w:tc>
          <w:tcPr>
            <w:tcW w:w="850" w:type="dxa"/>
            <w:tcBorders>
              <w:top w:val="nil"/>
              <w:bottom w:val="single" w:sz="12" w:space="0" w:color="auto"/>
            </w:tcBorders>
          </w:tcPr>
          <w:p w:rsidR="0096479D" w:rsidRPr="007E717B" w:rsidRDefault="0096479D" w:rsidP="00EE7691">
            <w:pPr>
              <w:rPr>
                <w:rFonts w:ascii="標楷體" w:eastAsia="標楷體" w:hAnsi="標楷體"/>
              </w:rPr>
            </w:pPr>
          </w:p>
        </w:tc>
        <w:tc>
          <w:tcPr>
            <w:tcW w:w="1891" w:type="dxa"/>
            <w:tcBorders>
              <w:top w:val="nil"/>
              <w:bottom w:val="single" w:sz="12" w:space="0" w:color="auto"/>
            </w:tcBorders>
          </w:tcPr>
          <w:p w:rsidR="0096479D" w:rsidRPr="007E717B" w:rsidRDefault="0096479D" w:rsidP="00EE7691">
            <w:pPr>
              <w:rPr>
                <w:rFonts w:ascii="標楷體" w:eastAsia="標楷體" w:hAnsi="標楷體"/>
              </w:rPr>
            </w:pPr>
          </w:p>
        </w:tc>
      </w:tr>
    </w:tbl>
    <w:p w:rsidR="0096479D" w:rsidRPr="007E717B" w:rsidRDefault="0096479D" w:rsidP="000E5B98">
      <w:pPr>
        <w:tabs>
          <w:tab w:val="left" w:pos="567"/>
        </w:tabs>
        <w:rPr>
          <w:rFonts w:ascii="標楷體" w:eastAsia="標楷體" w:hAnsi="標楷體"/>
          <w:b/>
          <w:bCs/>
          <w:sz w:val="28"/>
          <w:szCs w:val="28"/>
        </w:rPr>
      </w:pPr>
    </w:p>
    <w:p w:rsidR="0096479D" w:rsidRPr="007E717B" w:rsidRDefault="0096479D" w:rsidP="000E5B98">
      <w:pPr>
        <w:widowControl/>
        <w:rPr>
          <w:rFonts w:ascii="標楷體" w:eastAsia="標楷體" w:hAnsi="標楷體"/>
          <w:b/>
          <w:bCs/>
          <w:sz w:val="28"/>
          <w:szCs w:val="28"/>
        </w:rPr>
      </w:pPr>
      <w:r w:rsidRPr="007E717B">
        <w:rPr>
          <w:rFonts w:ascii="標楷體" w:eastAsia="標楷體" w:hAnsi="標楷體" w:cs="標楷體" w:hint="eastAsia"/>
          <w:b/>
          <w:bCs/>
          <w:sz w:val="28"/>
          <w:szCs w:val="28"/>
        </w:rPr>
        <w:t>肆、教學評量</w:t>
      </w:r>
    </w:p>
    <w:tbl>
      <w:tblPr>
        <w:tblW w:w="0" w:type="auto"/>
        <w:tblInd w:w="-1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tblPr>
      <w:tblGrid>
        <w:gridCol w:w="4608"/>
        <w:gridCol w:w="3420"/>
        <w:gridCol w:w="1151"/>
      </w:tblGrid>
      <w:tr w:rsidR="0096479D" w:rsidRPr="007E717B">
        <w:tc>
          <w:tcPr>
            <w:tcW w:w="4608" w:type="dxa"/>
            <w:tcBorders>
              <w:top w:val="single" w:sz="12" w:space="0" w:color="auto"/>
            </w:tcBorders>
            <w:shd w:val="clear" w:color="auto" w:fill="FFFF99"/>
          </w:tcPr>
          <w:p w:rsidR="0096479D" w:rsidRPr="007E717B" w:rsidRDefault="0096479D" w:rsidP="000E5B98">
            <w:pPr>
              <w:widowControl/>
              <w:jc w:val="center"/>
              <w:rPr>
                <w:rFonts w:ascii="標楷體" w:eastAsia="標楷體" w:hAnsi="標楷體"/>
              </w:rPr>
            </w:pPr>
            <w:r w:rsidRPr="007E717B">
              <w:rPr>
                <w:rFonts w:ascii="標楷體" w:eastAsia="標楷體" w:hAnsi="標楷體" w:cs="標楷體" w:hint="eastAsia"/>
              </w:rPr>
              <w:t>具體目標</w:t>
            </w:r>
          </w:p>
        </w:tc>
        <w:tc>
          <w:tcPr>
            <w:tcW w:w="3420" w:type="dxa"/>
            <w:tcBorders>
              <w:top w:val="single" w:sz="12" w:space="0" w:color="auto"/>
            </w:tcBorders>
            <w:shd w:val="clear" w:color="auto" w:fill="FFFF99"/>
          </w:tcPr>
          <w:p w:rsidR="0096479D" w:rsidRPr="007E717B" w:rsidRDefault="0096479D" w:rsidP="000E5B98">
            <w:pPr>
              <w:widowControl/>
              <w:jc w:val="center"/>
              <w:rPr>
                <w:rFonts w:ascii="標楷體" w:eastAsia="標楷體" w:hAnsi="標楷體"/>
              </w:rPr>
            </w:pPr>
            <w:r w:rsidRPr="007E717B">
              <w:rPr>
                <w:rFonts w:ascii="標楷體" w:eastAsia="標楷體" w:hAnsi="標楷體" w:cs="標楷體" w:hint="eastAsia"/>
              </w:rPr>
              <w:t>評量方式</w:t>
            </w:r>
          </w:p>
        </w:tc>
        <w:tc>
          <w:tcPr>
            <w:tcW w:w="1151" w:type="dxa"/>
            <w:tcBorders>
              <w:top w:val="single" w:sz="12" w:space="0" w:color="auto"/>
            </w:tcBorders>
            <w:shd w:val="clear" w:color="auto" w:fill="FFFF99"/>
          </w:tcPr>
          <w:p w:rsidR="0096479D" w:rsidRPr="007E717B" w:rsidRDefault="0096479D" w:rsidP="000E5B98">
            <w:pPr>
              <w:widowControl/>
              <w:jc w:val="center"/>
              <w:rPr>
                <w:rFonts w:ascii="標楷體" w:eastAsia="標楷體" w:hAnsi="標楷體"/>
              </w:rPr>
            </w:pPr>
            <w:r w:rsidRPr="007E717B">
              <w:rPr>
                <w:rFonts w:ascii="標楷體" w:eastAsia="標楷體" w:hAnsi="標楷體" w:cs="標楷體" w:hint="eastAsia"/>
              </w:rPr>
              <w:t>備註</w:t>
            </w:r>
          </w:p>
        </w:tc>
      </w:tr>
      <w:tr w:rsidR="0096479D" w:rsidRPr="007E717B">
        <w:tc>
          <w:tcPr>
            <w:tcW w:w="4608" w:type="dxa"/>
          </w:tcPr>
          <w:p w:rsidR="0096479D" w:rsidRPr="007E717B" w:rsidRDefault="0096479D" w:rsidP="000E5B98">
            <w:pPr>
              <w:widowControl/>
              <w:rPr>
                <w:rFonts w:ascii="標楷體" w:eastAsia="標楷體" w:hAnsi="標楷體"/>
              </w:rPr>
            </w:pPr>
          </w:p>
        </w:tc>
        <w:tc>
          <w:tcPr>
            <w:tcW w:w="3420" w:type="dxa"/>
          </w:tcPr>
          <w:p w:rsidR="0096479D" w:rsidRPr="007E717B" w:rsidRDefault="0096479D" w:rsidP="000E5B98">
            <w:pPr>
              <w:widowControl/>
              <w:rPr>
                <w:rFonts w:ascii="標楷體" w:eastAsia="標楷體" w:hAnsi="標楷體"/>
              </w:rPr>
            </w:pPr>
          </w:p>
        </w:tc>
        <w:tc>
          <w:tcPr>
            <w:tcW w:w="1151" w:type="dxa"/>
          </w:tcPr>
          <w:p w:rsidR="0096479D" w:rsidRPr="007E717B" w:rsidRDefault="0096479D" w:rsidP="000E5B98">
            <w:pPr>
              <w:widowControl/>
              <w:rPr>
                <w:rFonts w:ascii="標楷體" w:eastAsia="標楷體" w:hAnsi="標楷體"/>
              </w:rPr>
            </w:pPr>
          </w:p>
        </w:tc>
      </w:tr>
      <w:tr w:rsidR="0096479D" w:rsidRPr="007E717B">
        <w:tc>
          <w:tcPr>
            <w:tcW w:w="4608" w:type="dxa"/>
          </w:tcPr>
          <w:p w:rsidR="0096479D" w:rsidRPr="007E717B" w:rsidRDefault="0096479D" w:rsidP="000E5B98">
            <w:pPr>
              <w:widowControl/>
              <w:rPr>
                <w:rFonts w:ascii="標楷體" w:eastAsia="標楷體" w:hAnsi="標楷體"/>
              </w:rPr>
            </w:pPr>
          </w:p>
        </w:tc>
        <w:tc>
          <w:tcPr>
            <w:tcW w:w="3420" w:type="dxa"/>
          </w:tcPr>
          <w:p w:rsidR="0096479D" w:rsidRPr="007E717B" w:rsidRDefault="0096479D" w:rsidP="000E5B98">
            <w:pPr>
              <w:widowControl/>
              <w:rPr>
                <w:rFonts w:ascii="標楷體" w:eastAsia="標楷體" w:hAnsi="標楷體"/>
              </w:rPr>
            </w:pPr>
          </w:p>
        </w:tc>
        <w:tc>
          <w:tcPr>
            <w:tcW w:w="1151" w:type="dxa"/>
          </w:tcPr>
          <w:p w:rsidR="0096479D" w:rsidRPr="007E717B" w:rsidRDefault="0096479D" w:rsidP="000E5B98">
            <w:pPr>
              <w:widowControl/>
              <w:rPr>
                <w:rFonts w:ascii="標楷體" w:eastAsia="標楷體" w:hAnsi="標楷體"/>
              </w:rPr>
            </w:pPr>
          </w:p>
        </w:tc>
      </w:tr>
      <w:tr w:rsidR="0096479D" w:rsidRPr="007E717B">
        <w:tc>
          <w:tcPr>
            <w:tcW w:w="4608" w:type="dxa"/>
          </w:tcPr>
          <w:p w:rsidR="0096479D" w:rsidRPr="007E717B" w:rsidRDefault="0096479D" w:rsidP="000E5B98">
            <w:pPr>
              <w:widowControl/>
              <w:rPr>
                <w:rFonts w:ascii="標楷體" w:eastAsia="標楷體" w:hAnsi="標楷體"/>
              </w:rPr>
            </w:pPr>
          </w:p>
        </w:tc>
        <w:tc>
          <w:tcPr>
            <w:tcW w:w="3420" w:type="dxa"/>
          </w:tcPr>
          <w:p w:rsidR="0096479D" w:rsidRPr="007E717B" w:rsidRDefault="0096479D" w:rsidP="000E5B98">
            <w:pPr>
              <w:widowControl/>
              <w:rPr>
                <w:rFonts w:ascii="標楷體" w:eastAsia="標楷體" w:hAnsi="標楷體"/>
              </w:rPr>
            </w:pPr>
          </w:p>
        </w:tc>
        <w:tc>
          <w:tcPr>
            <w:tcW w:w="1151" w:type="dxa"/>
          </w:tcPr>
          <w:p w:rsidR="0096479D" w:rsidRPr="007E717B" w:rsidRDefault="0096479D" w:rsidP="000E5B98">
            <w:pPr>
              <w:widowControl/>
              <w:rPr>
                <w:rFonts w:ascii="標楷體" w:eastAsia="標楷體" w:hAnsi="標楷體"/>
              </w:rPr>
            </w:pPr>
          </w:p>
        </w:tc>
      </w:tr>
      <w:tr w:rsidR="0096479D" w:rsidRPr="007E717B">
        <w:tc>
          <w:tcPr>
            <w:tcW w:w="4608" w:type="dxa"/>
          </w:tcPr>
          <w:p w:rsidR="0096479D" w:rsidRPr="007E717B" w:rsidRDefault="0096479D" w:rsidP="000E5B98">
            <w:pPr>
              <w:widowControl/>
              <w:rPr>
                <w:rFonts w:ascii="標楷體" w:eastAsia="標楷體" w:hAnsi="標楷體"/>
              </w:rPr>
            </w:pPr>
          </w:p>
        </w:tc>
        <w:tc>
          <w:tcPr>
            <w:tcW w:w="3420" w:type="dxa"/>
          </w:tcPr>
          <w:p w:rsidR="0096479D" w:rsidRPr="007E717B" w:rsidRDefault="0096479D" w:rsidP="000E5B98">
            <w:pPr>
              <w:widowControl/>
              <w:rPr>
                <w:rFonts w:ascii="標楷體" w:eastAsia="標楷體" w:hAnsi="標楷體"/>
              </w:rPr>
            </w:pPr>
          </w:p>
        </w:tc>
        <w:tc>
          <w:tcPr>
            <w:tcW w:w="1151" w:type="dxa"/>
          </w:tcPr>
          <w:p w:rsidR="0096479D" w:rsidRPr="007E717B" w:rsidRDefault="0096479D" w:rsidP="000E5B98">
            <w:pPr>
              <w:widowControl/>
              <w:rPr>
                <w:rFonts w:ascii="標楷體" w:eastAsia="標楷體" w:hAnsi="標楷體"/>
              </w:rPr>
            </w:pPr>
          </w:p>
        </w:tc>
      </w:tr>
      <w:tr w:rsidR="0096479D" w:rsidRPr="007E717B">
        <w:tc>
          <w:tcPr>
            <w:tcW w:w="4608" w:type="dxa"/>
            <w:tcBorders>
              <w:bottom w:val="single" w:sz="12" w:space="0" w:color="auto"/>
            </w:tcBorders>
          </w:tcPr>
          <w:p w:rsidR="0096479D" w:rsidRPr="007E717B" w:rsidRDefault="0096479D" w:rsidP="000E5B98">
            <w:pPr>
              <w:widowControl/>
              <w:rPr>
                <w:rFonts w:ascii="標楷體" w:eastAsia="標楷體" w:hAnsi="標楷體"/>
              </w:rPr>
            </w:pPr>
          </w:p>
        </w:tc>
        <w:tc>
          <w:tcPr>
            <w:tcW w:w="3420" w:type="dxa"/>
            <w:tcBorders>
              <w:bottom w:val="single" w:sz="12" w:space="0" w:color="auto"/>
            </w:tcBorders>
          </w:tcPr>
          <w:p w:rsidR="0096479D" w:rsidRPr="007E717B" w:rsidRDefault="0096479D" w:rsidP="000E5B98">
            <w:pPr>
              <w:widowControl/>
              <w:rPr>
                <w:rFonts w:ascii="標楷體" w:eastAsia="標楷體" w:hAnsi="標楷體"/>
              </w:rPr>
            </w:pPr>
          </w:p>
        </w:tc>
        <w:tc>
          <w:tcPr>
            <w:tcW w:w="1151" w:type="dxa"/>
            <w:tcBorders>
              <w:bottom w:val="single" w:sz="12" w:space="0" w:color="auto"/>
            </w:tcBorders>
          </w:tcPr>
          <w:p w:rsidR="0096479D" w:rsidRPr="007E717B" w:rsidRDefault="0096479D" w:rsidP="000E5B98">
            <w:pPr>
              <w:widowControl/>
              <w:rPr>
                <w:rFonts w:ascii="標楷體" w:eastAsia="標楷體" w:hAnsi="標楷體"/>
              </w:rPr>
            </w:pPr>
          </w:p>
        </w:tc>
      </w:tr>
    </w:tbl>
    <w:p w:rsidR="0096479D" w:rsidRPr="007E717B" w:rsidRDefault="0096479D" w:rsidP="000E5B98">
      <w:pPr>
        <w:widowControl/>
        <w:rPr>
          <w:rFonts w:ascii="標楷體" w:eastAsia="標楷體" w:hAnsi="標楷體"/>
        </w:rPr>
      </w:pPr>
    </w:p>
    <w:p w:rsidR="0096479D" w:rsidRPr="007E717B" w:rsidRDefault="0096479D" w:rsidP="000E5B98">
      <w:pPr>
        <w:widowControl/>
        <w:rPr>
          <w:rFonts w:ascii="標楷體" w:eastAsia="標楷體" w:hAnsi="標楷體"/>
          <w:b/>
          <w:bCs/>
        </w:rPr>
      </w:pPr>
      <w:r w:rsidRPr="007E717B">
        <w:rPr>
          <w:rFonts w:ascii="標楷體" w:eastAsia="標楷體" w:hAnsi="標楷體" w:cs="標楷體" w:hint="eastAsia"/>
          <w:b/>
          <w:bCs/>
          <w:sz w:val="28"/>
          <w:szCs w:val="28"/>
        </w:rPr>
        <w:t>伍、教學反思與建議</w:t>
      </w:r>
    </w:p>
    <w:p w:rsidR="0096479D" w:rsidRPr="007E717B" w:rsidRDefault="0096479D" w:rsidP="000E5B98">
      <w:pPr>
        <w:widowControl/>
        <w:rPr>
          <w:rFonts w:ascii="標楷體" w:eastAsia="標楷體" w:hAnsi="標楷體"/>
        </w:rPr>
      </w:pPr>
    </w:p>
    <w:p w:rsidR="0096479D" w:rsidRPr="007E717B" w:rsidRDefault="0096479D" w:rsidP="0031307D">
      <w:pPr>
        <w:widowControl/>
        <w:rPr>
          <w:rFonts w:ascii="標楷體" w:eastAsia="標楷體" w:hAnsi="標楷體"/>
        </w:rPr>
      </w:pPr>
    </w:p>
    <w:p w:rsidR="0096479D" w:rsidRPr="007E717B" w:rsidRDefault="0096479D" w:rsidP="000E5B98">
      <w:pPr>
        <w:widowControl/>
        <w:rPr>
          <w:rFonts w:ascii="標楷體" w:eastAsia="標楷體" w:hAnsi="標楷體"/>
          <w:b/>
          <w:bCs/>
          <w:sz w:val="28"/>
          <w:szCs w:val="28"/>
        </w:rPr>
        <w:sectPr w:rsidR="0096479D" w:rsidRPr="007E717B" w:rsidSect="004D46FD">
          <w:pgSz w:w="11906" w:h="16838"/>
          <w:pgMar w:top="1077" w:right="1469" w:bottom="426" w:left="1474" w:header="851" w:footer="448" w:gutter="0"/>
          <w:cols w:space="425"/>
          <w:docGrid w:type="lines" w:linePitch="360"/>
        </w:sectPr>
      </w:pPr>
    </w:p>
    <w:p w:rsidR="0096479D" w:rsidRPr="007E717B" w:rsidRDefault="0096479D" w:rsidP="0031307D">
      <w:pPr>
        <w:widowControl/>
        <w:rPr>
          <w:rFonts w:ascii="標楷體" w:eastAsia="標楷體" w:hAnsi="標楷體"/>
        </w:rPr>
      </w:pPr>
      <w:r w:rsidRPr="007E717B">
        <w:rPr>
          <w:rFonts w:ascii="標楷體" w:eastAsia="標楷體" w:hAnsi="標楷體" w:cs="標楷體" w:hint="eastAsia"/>
          <w:b/>
          <w:bCs/>
          <w:sz w:val="28"/>
          <w:szCs w:val="28"/>
        </w:rPr>
        <w:t>陸、教學專業活動紀錄</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89"/>
      </w:tblGrid>
      <w:tr w:rsidR="0096479D" w:rsidRPr="007E717B">
        <w:tc>
          <w:tcPr>
            <w:tcW w:w="9179" w:type="dxa"/>
            <w:gridSpan w:val="2"/>
            <w:tcBorders>
              <w:top w:val="single" w:sz="12" w:space="0" w:color="auto"/>
              <w:left w:val="single" w:sz="12" w:space="0" w:color="auto"/>
              <w:bottom w:val="single" w:sz="2" w:space="0" w:color="auto"/>
              <w:right w:val="single" w:sz="12" w:space="0" w:color="auto"/>
            </w:tcBorders>
            <w:shd w:val="clear" w:color="auto" w:fill="FFFF99"/>
            <w:vAlign w:val="center"/>
          </w:tcPr>
          <w:p w:rsidR="0096479D" w:rsidRPr="007E717B" w:rsidRDefault="0096479D" w:rsidP="00464943">
            <w:pPr>
              <w:spacing w:beforeLines="50" w:line="240" w:lineRule="atLeast"/>
              <w:jc w:val="center"/>
              <w:rPr>
                <w:rFonts w:ascii="標楷體" w:eastAsia="標楷體" w:hAnsi="標楷體"/>
              </w:rPr>
            </w:pPr>
            <w:r w:rsidRPr="007E717B">
              <w:rPr>
                <w:rFonts w:ascii="標楷體" w:eastAsia="標楷體" w:hAnsi="標楷體" w:cs="標楷體" w:hint="eastAsia"/>
              </w:rPr>
              <w:t>教學專業活動紀錄</w:t>
            </w:r>
          </w:p>
        </w:tc>
      </w:tr>
      <w:tr w:rsidR="0096479D" w:rsidRPr="007E717B">
        <w:trPr>
          <w:trHeight w:val="2870"/>
        </w:trPr>
        <w:tc>
          <w:tcPr>
            <w:tcW w:w="4590" w:type="dxa"/>
            <w:tcBorders>
              <w:top w:val="single" w:sz="2" w:space="0" w:color="auto"/>
              <w:lef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c>
          <w:tcPr>
            <w:tcW w:w="4589" w:type="dxa"/>
            <w:tcBorders>
              <w:top w:val="single" w:sz="2" w:space="0" w:color="auto"/>
              <w:righ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r>
      <w:tr w:rsidR="0096479D" w:rsidRPr="007E717B">
        <w:trPr>
          <w:trHeight w:val="588"/>
        </w:trPr>
        <w:tc>
          <w:tcPr>
            <w:tcW w:w="4590" w:type="dxa"/>
            <w:tcBorders>
              <w:left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c>
          <w:tcPr>
            <w:tcW w:w="4589" w:type="dxa"/>
            <w:tcBorders>
              <w:right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r>
      <w:tr w:rsidR="0096479D" w:rsidRPr="007E717B">
        <w:trPr>
          <w:trHeight w:val="2728"/>
        </w:trPr>
        <w:tc>
          <w:tcPr>
            <w:tcW w:w="4590" w:type="dxa"/>
            <w:tcBorders>
              <w:top w:val="single" w:sz="2" w:space="0" w:color="auto"/>
              <w:lef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c>
          <w:tcPr>
            <w:tcW w:w="4589" w:type="dxa"/>
            <w:tcBorders>
              <w:top w:val="single" w:sz="2" w:space="0" w:color="auto"/>
              <w:righ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r>
      <w:tr w:rsidR="0096479D" w:rsidRPr="007E717B">
        <w:trPr>
          <w:trHeight w:val="588"/>
        </w:trPr>
        <w:tc>
          <w:tcPr>
            <w:tcW w:w="4590" w:type="dxa"/>
            <w:tcBorders>
              <w:left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c>
          <w:tcPr>
            <w:tcW w:w="4589" w:type="dxa"/>
            <w:tcBorders>
              <w:right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r>
      <w:tr w:rsidR="0096479D" w:rsidRPr="007E717B">
        <w:trPr>
          <w:trHeight w:val="2891"/>
        </w:trPr>
        <w:tc>
          <w:tcPr>
            <w:tcW w:w="4590" w:type="dxa"/>
            <w:tcBorders>
              <w:lef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c>
          <w:tcPr>
            <w:tcW w:w="4589" w:type="dxa"/>
            <w:tcBorders>
              <w:right w:val="single" w:sz="12" w:space="0" w:color="auto"/>
            </w:tcBorders>
            <w:vAlign w:val="center"/>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hint="eastAsia"/>
                <w:sz w:val="20"/>
                <w:szCs w:val="20"/>
              </w:rPr>
              <w:t>【教學、活動照片】</w:t>
            </w:r>
          </w:p>
        </w:tc>
      </w:tr>
      <w:tr w:rsidR="0096479D" w:rsidRPr="007E717B">
        <w:trPr>
          <w:trHeight w:val="553"/>
        </w:trPr>
        <w:tc>
          <w:tcPr>
            <w:tcW w:w="4590" w:type="dxa"/>
            <w:tcBorders>
              <w:left w:val="single" w:sz="12" w:space="0" w:color="auto"/>
              <w:bottom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c>
          <w:tcPr>
            <w:tcW w:w="4589" w:type="dxa"/>
            <w:tcBorders>
              <w:bottom w:val="single" w:sz="12" w:space="0" w:color="auto"/>
              <w:right w:val="single" w:sz="12" w:space="0" w:color="auto"/>
            </w:tcBorders>
          </w:tcPr>
          <w:p w:rsidR="0096479D" w:rsidRPr="007E717B" w:rsidRDefault="0096479D" w:rsidP="00464943">
            <w:pPr>
              <w:spacing w:beforeLines="50" w:line="240" w:lineRule="atLeast"/>
              <w:jc w:val="center"/>
              <w:rPr>
                <w:rFonts w:ascii="標楷體" w:eastAsia="標楷體" w:hAnsi="標楷體"/>
                <w:b/>
                <w:bCs/>
              </w:rPr>
            </w:pPr>
            <w:r w:rsidRPr="007E717B">
              <w:rPr>
                <w:rFonts w:ascii="標楷體" w:eastAsia="標楷體" w:hAnsi="標楷體" w:cs="標楷體"/>
                <w:sz w:val="20"/>
                <w:szCs w:val="20"/>
              </w:rPr>
              <w:t>(</w:t>
            </w:r>
            <w:r w:rsidRPr="007E717B">
              <w:rPr>
                <w:rFonts w:ascii="標楷體" w:eastAsia="標楷體" w:hAnsi="標楷體" w:cs="標楷體" w:hint="eastAsia"/>
                <w:sz w:val="20"/>
                <w:szCs w:val="20"/>
              </w:rPr>
              <w:t>說明</w:t>
            </w:r>
            <w:r w:rsidRPr="007E717B">
              <w:rPr>
                <w:rFonts w:ascii="標楷體" w:eastAsia="標楷體" w:hAnsi="標楷體" w:cs="標楷體"/>
                <w:sz w:val="20"/>
                <w:szCs w:val="20"/>
              </w:rPr>
              <w:t>)</w:t>
            </w:r>
          </w:p>
        </w:tc>
      </w:tr>
    </w:tbl>
    <w:p w:rsidR="0096479D" w:rsidRPr="007E717B" w:rsidRDefault="0096479D" w:rsidP="0031307D">
      <w:pPr>
        <w:widowControl/>
        <w:rPr>
          <w:rFonts w:ascii="標楷體" w:eastAsia="標楷體" w:hAnsi="標楷體"/>
          <w:b/>
          <w:bCs/>
          <w:sz w:val="28"/>
          <w:szCs w:val="28"/>
        </w:rPr>
      </w:pPr>
    </w:p>
    <w:p w:rsidR="0096479D" w:rsidRPr="007E717B" w:rsidRDefault="0096479D" w:rsidP="008E623D">
      <w:pPr>
        <w:spacing w:beforeLines="30" w:afterLines="30" w:line="264" w:lineRule="auto"/>
        <w:ind w:left="31680" w:hangingChars="200" w:firstLine="31680"/>
        <w:jc w:val="both"/>
        <w:rPr>
          <w:rFonts w:ascii="標楷體" w:eastAsia="標楷體" w:hAnsi="標楷體"/>
        </w:rPr>
      </w:pPr>
    </w:p>
    <w:p w:rsidR="0096479D" w:rsidRPr="007E717B" w:rsidRDefault="0096479D" w:rsidP="00412F41">
      <w:pPr>
        <w:spacing w:line="240" w:lineRule="atLeast"/>
        <w:jc w:val="both"/>
        <w:rPr>
          <w:rFonts w:ascii="標楷體" w:eastAsia="標楷體" w:hAnsi="標楷體"/>
        </w:rPr>
      </w:pPr>
      <w:r w:rsidRPr="007E717B">
        <w:rPr>
          <w:rFonts w:ascii="標楷體" w:eastAsia="標楷體" w:hAnsi="標楷體"/>
        </w:rPr>
        <w:br w:type="page"/>
      </w:r>
      <w:r w:rsidRPr="007E717B">
        <w:rPr>
          <w:rFonts w:ascii="標楷體" w:eastAsia="標楷體" w:hAnsi="標楷體" w:cs="標楷體" w:hint="eastAsia"/>
        </w:rPr>
        <w:t>【附件</w:t>
      </w:r>
      <w:r w:rsidRPr="007E717B">
        <w:rPr>
          <w:rFonts w:ascii="標楷體" w:eastAsia="標楷體" w:hAnsi="標楷體" w:cs="標楷體"/>
        </w:rPr>
        <w:t>5</w:t>
      </w:r>
      <w:r w:rsidRPr="007E717B">
        <w:rPr>
          <w:rFonts w:ascii="標楷體" w:eastAsia="標楷體" w:hAnsi="標楷體" w:cs="標楷體" w:hint="eastAsia"/>
        </w:rPr>
        <w:t>】</w:t>
      </w:r>
    </w:p>
    <w:p w:rsidR="0096479D" w:rsidRDefault="0096479D" w:rsidP="00EC2446">
      <w:pPr>
        <w:spacing w:line="480" w:lineRule="exact"/>
        <w:jc w:val="center"/>
        <w:rPr>
          <w:rFonts w:ascii="標楷體" w:eastAsia="標楷體" w:hAnsi="標楷體"/>
          <w:b/>
          <w:bCs/>
          <w:sz w:val="32"/>
          <w:szCs w:val="32"/>
        </w:rPr>
      </w:pPr>
      <w:r>
        <w:rPr>
          <w:rFonts w:ascii="標楷體" w:eastAsia="標楷體" w:hAnsi="標楷體" w:cs="標楷體"/>
          <w:sz w:val="32"/>
          <w:szCs w:val="32"/>
        </w:rPr>
        <w:t>105</w:t>
      </w:r>
      <w:r w:rsidRPr="007E717B">
        <w:rPr>
          <w:rFonts w:ascii="標楷體" w:eastAsia="標楷體" w:hAnsi="標楷體" w:cs="標楷體" w:hint="eastAsia"/>
          <w:b/>
          <w:bCs/>
          <w:sz w:val="32"/>
          <w:szCs w:val="32"/>
        </w:rPr>
        <w:t>學年度教育部國民小學師資培用聯盟</w:t>
      </w:r>
      <w:r w:rsidRPr="004F6675">
        <w:rPr>
          <w:rFonts w:ascii="標楷體" w:eastAsia="標楷體" w:hAnsi="標楷體" w:cs="標楷體" w:hint="eastAsia"/>
          <w:b/>
          <w:bCs/>
          <w:sz w:val="32"/>
          <w:szCs w:val="32"/>
        </w:rPr>
        <w:t>特殊教育教學研究中心</w:t>
      </w:r>
    </w:p>
    <w:p w:rsidR="0096479D" w:rsidRPr="007E717B" w:rsidRDefault="0096479D" w:rsidP="00EC2446">
      <w:pPr>
        <w:spacing w:line="480" w:lineRule="exact"/>
        <w:jc w:val="center"/>
        <w:rPr>
          <w:rFonts w:ascii="標楷體" w:eastAsia="標楷體" w:hAnsi="標楷體"/>
          <w:b/>
          <w:bCs/>
          <w:sz w:val="32"/>
          <w:szCs w:val="32"/>
        </w:rPr>
      </w:pPr>
      <w:r w:rsidRPr="004F6675">
        <w:rPr>
          <w:rFonts w:ascii="標楷體" w:eastAsia="標楷體" w:hAnsi="標楷體" w:cs="標楷體" w:hint="eastAsia"/>
          <w:b/>
          <w:bCs/>
          <w:sz w:val="32"/>
          <w:szCs w:val="32"/>
        </w:rPr>
        <w:t>教學演示競賽</w:t>
      </w:r>
      <w:r w:rsidRPr="007E717B">
        <w:rPr>
          <w:rFonts w:ascii="標楷體" w:eastAsia="標楷體" w:hAnsi="標楷體" w:cs="標楷體" w:hint="eastAsia"/>
          <w:b/>
          <w:bCs/>
          <w:sz w:val="32"/>
          <w:szCs w:val="32"/>
        </w:rPr>
        <w:t>授權暨承諾書</w:t>
      </w:r>
    </w:p>
    <w:p w:rsidR="0096479D" w:rsidRPr="007E717B" w:rsidRDefault="0096479D" w:rsidP="008E623D">
      <w:pPr>
        <w:spacing w:beforeLines="50" w:line="240" w:lineRule="atLeast"/>
        <w:ind w:leftChars="-177" w:left="31680" w:rightChars="-340" w:right="31680"/>
        <w:rPr>
          <w:rFonts w:ascii="標楷體" w:eastAsia="標楷體" w:hAnsi="標楷體"/>
        </w:rPr>
      </w:pPr>
      <w:r w:rsidRPr="007E717B">
        <w:rPr>
          <w:rFonts w:ascii="標楷體" w:eastAsia="標楷體" w:hAnsi="標楷體" w:cs="標楷體" w:hint="eastAsia"/>
        </w:rPr>
        <w:t xml:space="preserve">教案名稱：（　　　　　　　　</w:t>
      </w:r>
      <w:r w:rsidRPr="007E717B">
        <w:rPr>
          <w:rFonts w:ascii="標楷體" w:eastAsia="標楷體" w:hAnsi="標楷體" w:cs="標楷體"/>
        </w:rPr>
        <w:t xml:space="preserve">    </w:t>
      </w:r>
      <w:r w:rsidRPr="007E717B">
        <w:rPr>
          <w:rFonts w:ascii="標楷體" w:eastAsia="標楷體" w:hAnsi="標楷體" w:cs="標楷體" w:hint="eastAsia"/>
        </w:rPr>
        <w:t xml:space="preserve">　　　　　</w:t>
      </w:r>
      <w:r w:rsidRPr="007E717B">
        <w:rPr>
          <w:rFonts w:ascii="標楷體" w:eastAsia="標楷體" w:hAnsi="標楷體" w:cs="標楷體"/>
        </w:rPr>
        <w:t xml:space="preserve">             </w:t>
      </w:r>
      <w:r w:rsidRPr="007E717B">
        <w:rPr>
          <w:rFonts w:ascii="標楷體" w:eastAsia="標楷體" w:hAnsi="標楷體" w:cs="標楷體" w:hint="eastAsia"/>
        </w:rPr>
        <w:t xml:space="preserve">　　</w:t>
      </w:r>
      <w:r w:rsidRPr="007E717B">
        <w:rPr>
          <w:rFonts w:ascii="標楷體" w:eastAsia="標楷體" w:hAnsi="標楷體" w:cs="標楷體"/>
        </w:rPr>
        <w:t xml:space="preserve">              </w:t>
      </w:r>
      <w:r w:rsidRPr="007E717B">
        <w:rPr>
          <w:rFonts w:ascii="標楷體" w:eastAsia="標楷體" w:hAnsi="標楷體" w:cs="標楷體" w:hint="eastAsia"/>
        </w:rPr>
        <w:t>）</w:t>
      </w:r>
    </w:p>
    <w:p w:rsidR="0096479D" w:rsidRPr="00276950" w:rsidRDefault="0096479D" w:rsidP="008E623D">
      <w:pPr>
        <w:spacing w:line="240" w:lineRule="atLeast"/>
        <w:ind w:leftChars="-236" w:left="31680" w:rightChars="-281" w:right="31680" w:firstLineChars="235" w:firstLine="31680"/>
        <w:jc w:val="both"/>
        <w:rPr>
          <w:rFonts w:ascii="標楷體" w:eastAsia="標楷體" w:hAnsi="標楷體"/>
        </w:rPr>
      </w:pPr>
      <w:r w:rsidRPr="007E717B">
        <w:rPr>
          <w:rFonts w:ascii="標楷體" w:eastAsia="標楷體" w:hAnsi="標楷體" w:cs="標楷體" w:hint="eastAsia"/>
        </w:rPr>
        <w:t>本人</w:t>
      </w:r>
      <w:r w:rsidRPr="007E717B">
        <w:rPr>
          <w:rFonts w:ascii="標楷體" w:eastAsia="標楷體" w:hAnsi="標楷體" w:cs="標楷體" w:hint="eastAsia"/>
          <w:u w:val="single"/>
        </w:rPr>
        <w:t xml:space="preserve">　　　</w:t>
      </w:r>
      <w:r w:rsidRPr="007E717B">
        <w:rPr>
          <w:rFonts w:ascii="標楷體" w:eastAsia="標楷體" w:hAnsi="標楷體" w:cs="標楷體"/>
          <w:u w:val="single"/>
        </w:rPr>
        <w:t xml:space="preserve">      </w:t>
      </w:r>
      <w:r w:rsidRPr="007E717B">
        <w:rPr>
          <w:rFonts w:ascii="標楷體" w:eastAsia="標楷體" w:hAnsi="標楷體" w:cs="標楷體" w:hint="eastAsia"/>
          <w:u w:val="single"/>
        </w:rPr>
        <w:t xml:space="preserve">、　　　</w:t>
      </w:r>
      <w:r w:rsidRPr="007E717B">
        <w:rPr>
          <w:rFonts w:ascii="標楷體" w:eastAsia="標楷體" w:hAnsi="標楷體" w:cs="標楷體"/>
          <w:u w:val="single"/>
        </w:rPr>
        <w:t xml:space="preserve">      </w:t>
      </w:r>
      <w:r w:rsidRPr="007E717B">
        <w:rPr>
          <w:rFonts w:ascii="標楷體" w:eastAsia="標楷體" w:hAnsi="標楷體" w:cs="標楷體" w:hint="eastAsia"/>
          <w:u w:val="single"/>
        </w:rPr>
        <w:t xml:space="preserve">、　　　</w:t>
      </w:r>
      <w:r w:rsidRPr="007E717B">
        <w:rPr>
          <w:rFonts w:ascii="標楷體" w:eastAsia="標楷體" w:hAnsi="標楷體" w:cs="標楷體"/>
          <w:u w:val="single"/>
        </w:rPr>
        <w:t xml:space="preserve">      </w:t>
      </w:r>
      <w:r w:rsidRPr="007E717B">
        <w:rPr>
          <w:rFonts w:ascii="標楷體" w:eastAsia="標楷體" w:hAnsi="標楷體" w:cs="標楷體" w:hint="eastAsia"/>
          <w:u w:val="single"/>
        </w:rPr>
        <w:t xml:space="preserve">、　　　</w:t>
      </w:r>
      <w:r w:rsidRPr="007E717B">
        <w:rPr>
          <w:rFonts w:ascii="標楷體" w:eastAsia="標楷體" w:hAnsi="標楷體" w:cs="標楷體"/>
          <w:u w:val="single"/>
        </w:rPr>
        <w:t xml:space="preserve">      </w:t>
      </w:r>
      <w:r w:rsidRPr="007E717B">
        <w:rPr>
          <w:rFonts w:ascii="標楷體" w:eastAsia="標楷體" w:hAnsi="標楷體" w:cs="標楷體" w:hint="eastAsia"/>
        </w:rPr>
        <w:t>設計之教案參加教育部委託國立嘉義大學辦理「</w:t>
      </w:r>
      <w:r>
        <w:rPr>
          <w:rFonts w:ascii="標楷體" w:eastAsia="標楷體" w:hAnsi="標楷體" w:cs="標楷體"/>
        </w:rPr>
        <w:t>105</w:t>
      </w:r>
      <w:r w:rsidRPr="007E717B">
        <w:rPr>
          <w:rFonts w:ascii="標楷體" w:eastAsia="標楷體" w:hAnsi="標楷體" w:cs="標楷體" w:hint="eastAsia"/>
        </w:rPr>
        <w:t>學年度教育部國民小學師資培用聯盟</w:t>
      </w:r>
      <w:r>
        <w:rPr>
          <w:rFonts w:ascii="標楷體" w:eastAsia="標楷體" w:hAnsi="標楷體" w:cs="標楷體" w:hint="eastAsia"/>
        </w:rPr>
        <w:t>特殊教育</w:t>
      </w:r>
      <w:r w:rsidRPr="00276950">
        <w:rPr>
          <w:rFonts w:ascii="標楷體" w:eastAsia="標楷體" w:hAnsi="標楷體" w:cs="標楷體" w:hint="eastAsia"/>
        </w:rPr>
        <w:t>教學研究中心教學演示競賽活動」，經評審入選後，其著作財產權為特殊教育教學研究中心及教育部所擁有。同意可將該項教材、教案等予以重製、公開發表或發行，並應註明該教材、教案等為本人著作之旨。並於著作權宣導之範圍內（非營利之目的），將前項教學設計案等予以編輯或重製後，不限時間、地點、次數公開播送做為教育推廣之用。</w:t>
      </w:r>
    </w:p>
    <w:p w:rsidR="0096479D" w:rsidRPr="00276950" w:rsidRDefault="0096479D" w:rsidP="008E623D">
      <w:pPr>
        <w:ind w:leftChars="-236" w:left="31680" w:rightChars="-281" w:right="31680" w:firstLineChars="177" w:firstLine="31680"/>
        <w:jc w:val="both"/>
        <w:rPr>
          <w:rFonts w:ascii="標楷體" w:eastAsia="標楷體" w:hAnsi="標楷體"/>
        </w:rPr>
      </w:pPr>
      <w:r w:rsidRPr="00276950">
        <w:rPr>
          <w:rFonts w:ascii="標楷體" w:eastAsia="標楷體" w:hAnsi="標楷體" w:cs="標楷體" w:hint="eastAsia"/>
        </w:rPr>
        <w:t>有關本人參加國立嘉義大學特殊教育教學研究中心辦理「</w:t>
      </w:r>
      <w:r w:rsidRPr="00276950">
        <w:rPr>
          <w:rFonts w:ascii="標楷體" w:eastAsia="標楷體" w:hAnsi="標楷體" w:cs="標楷體"/>
        </w:rPr>
        <w:t>105</w:t>
      </w:r>
      <w:r w:rsidRPr="00276950">
        <w:rPr>
          <w:rFonts w:ascii="標楷體" w:eastAsia="標楷體" w:hAnsi="標楷體" w:cs="標楷體" w:hint="eastAsia"/>
        </w:rPr>
        <w:t>學年度教育部國民小學師資培用聯盟特殊教育教學研究中心教學演示競賽」甄選活動，願意承諾事項如下：</w:t>
      </w:r>
    </w:p>
    <w:p w:rsidR="0096479D" w:rsidRPr="00276950" w:rsidRDefault="0096479D" w:rsidP="008E623D">
      <w:pPr>
        <w:ind w:leftChars="-236" w:left="31680" w:rightChars="-281" w:right="31680" w:hanging="454"/>
        <w:jc w:val="both"/>
        <w:rPr>
          <w:rFonts w:ascii="標楷體" w:eastAsia="標楷體" w:hAnsi="標楷體"/>
        </w:rPr>
      </w:pPr>
      <w:r w:rsidRPr="00276950">
        <w:rPr>
          <w:rFonts w:ascii="標楷體" w:eastAsia="標楷體" w:hAnsi="標楷體" w:cs="標楷體" w:hint="eastAsia"/>
        </w:rPr>
        <w:t>一、該教學資源內容</w:t>
      </w:r>
      <w:r w:rsidRPr="00276950">
        <w:rPr>
          <w:rFonts w:ascii="標楷體" w:eastAsia="標楷體" w:hAnsi="標楷體" w:cs="標楷體"/>
        </w:rPr>
        <w:t>(</w:t>
      </w:r>
      <w:r w:rsidRPr="00276950">
        <w:rPr>
          <w:rFonts w:ascii="標楷體" w:eastAsia="標楷體" w:hAnsi="標楷體" w:cs="標楷體" w:hint="eastAsia"/>
        </w:rPr>
        <w:t>含教材、教案、學習單、素材、媒體等</w:t>
      </w:r>
      <w:r w:rsidRPr="00276950">
        <w:rPr>
          <w:rFonts w:ascii="標楷體" w:eastAsia="標楷體" w:hAnsi="標楷體" w:cs="標楷體"/>
        </w:rPr>
        <w:t>)</w:t>
      </w:r>
      <w:r w:rsidRPr="00276950">
        <w:rPr>
          <w:rFonts w:ascii="標楷體" w:eastAsia="標楷體" w:hAnsi="標楷體" w:cs="標楷體" w:hint="eastAsia"/>
        </w:rPr>
        <w:t>確實由本人自行創作，且無侵害他人著作權及智慧財產權之情事。</w:t>
      </w:r>
    </w:p>
    <w:p w:rsidR="0096479D" w:rsidRPr="00276950" w:rsidRDefault="0096479D" w:rsidP="008E623D">
      <w:pPr>
        <w:ind w:leftChars="-236" w:left="31680" w:rightChars="-281" w:right="31680" w:hanging="454"/>
        <w:jc w:val="both"/>
        <w:rPr>
          <w:rFonts w:ascii="標楷體" w:eastAsia="標楷體" w:hAnsi="標楷體"/>
        </w:rPr>
      </w:pPr>
      <w:r w:rsidRPr="00276950">
        <w:rPr>
          <w:rFonts w:ascii="標楷體" w:eastAsia="標楷體" w:hAnsi="標楷體" w:cs="標楷體" w:hint="eastAsia"/>
        </w:rPr>
        <w:t>二、日後如有任何侵權之糾紛，本人願意出面處理並自負法律責任，與教育部、國立嘉義大學特殊教育教學研究中心無涉。如因此致教育部及國立嘉義大學特殊教育教學研究中心有損害者，本人願負賠償之責。</w:t>
      </w:r>
    </w:p>
    <w:p w:rsidR="0096479D" w:rsidRPr="00276950" w:rsidRDefault="0096479D" w:rsidP="008E623D">
      <w:pPr>
        <w:ind w:leftChars="-236" w:left="31680" w:rightChars="-281" w:right="31680" w:hanging="454"/>
        <w:jc w:val="both"/>
        <w:rPr>
          <w:rFonts w:ascii="標楷體" w:eastAsia="標楷體" w:hAnsi="標楷體"/>
        </w:rPr>
      </w:pPr>
      <w:r w:rsidRPr="00276950">
        <w:rPr>
          <w:rFonts w:ascii="標楷體" w:eastAsia="標楷體" w:hAnsi="標楷體" w:cs="標楷體" w:hint="eastAsia"/>
        </w:rPr>
        <w:t>三、如有侵害著作權等相關法規經法院判決確定者，本人願意繳回所有原發之獎勵及稿費等。</w:t>
      </w:r>
    </w:p>
    <w:p w:rsidR="0096479D" w:rsidRPr="00276950" w:rsidRDefault="0096479D" w:rsidP="008E623D">
      <w:pPr>
        <w:spacing w:line="240" w:lineRule="atLeast"/>
        <w:ind w:leftChars="-177" w:left="31680" w:rightChars="-340" w:right="31680"/>
        <w:jc w:val="both"/>
        <w:rPr>
          <w:rFonts w:ascii="標楷體" w:eastAsia="標楷體" w:hAnsi="標楷體"/>
        </w:rPr>
      </w:pPr>
      <w:r w:rsidRPr="00276950">
        <w:rPr>
          <w:rFonts w:ascii="標楷體" w:eastAsia="標楷體" w:hAnsi="標楷體" w:cs="標楷體"/>
        </w:rPr>
        <w:t xml:space="preserve">  </w:t>
      </w:r>
      <w:r w:rsidRPr="00276950">
        <w:rPr>
          <w:rFonts w:ascii="標楷體" w:eastAsia="標楷體" w:hAnsi="標楷體" w:cs="標楷體" w:hint="eastAsia"/>
        </w:rPr>
        <w:t>此致</w:t>
      </w:r>
    </w:p>
    <w:p w:rsidR="0096479D" w:rsidRPr="00276950" w:rsidRDefault="0096479D" w:rsidP="008E623D">
      <w:pPr>
        <w:spacing w:line="240" w:lineRule="atLeast"/>
        <w:ind w:leftChars="-177" w:left="31680" w:rightChars="-340" w:right="31680"/>
        <w:rPr>
          <w:rFonts w:ascii="標楷體" w:eastAsia="標楷體" w:hAnsi="標楷體"/>
        </w:rPr>
      </w:pPr>
      <w:r w:rsidRPr="00276950">
        <w:rPr>
          <w:rFonts w:ascii="標楷體" w:eastAsia="標楷體" w:hAnsi="標楷體" w:cs="標楷體" w:hint="eastAsia"/>
        </w:rPr>
        <w:t>教育部</w:t>
      </w:r>
    </w:p>
    <w:p w:rsidR="0096479D" w:rsidRPr="00276950" w:rsidRDefault="0096479D" w:rsidP="008E623D">
      <w:pPr>
        <w:spacing w:line="240" w:lineRule="atLeast"/>
        <w:ind w:leftChars="-177" w:left="31680" w:rightChars="-340" w:right="31680"/>
        <w:rPr>
          <w:rFonts w:ascii="標楷體" w:eastAsia="標楷體" w:hAnsi="標楷體"/>
        </w:rPr>
      </w:pPr>
      <w:r w:rsidRPr="00276950">
        <w:rPr>
          <w:rFonts w:ascii="標楷體" w:eastAsia="標楷體" w:hAnsi="標楷體" w:cs="標楷體" w:hint="eastAsia"/>
        </w:rPr>
        <w:t>國立嘉義大學特殊教育教學研究中心</w:t>
      </w:r>
    </w:p>
    <w:p w:rsidR="0096479D" w:rsidRPr="00276950" w:rsidRDefault="0096479D" w:rsidP="008E623D">
      <w:pPr>
        <w:spacing w:line="240" w:lineRule="atLeast"/>
        <w:ind w:leftChars="-177" w:left="31680" w:rightChars="-340" w:right="31680"/>
        <w:rPr>
          <w:rFonts w:ascii="標楷體" w:eastAsia="標楷體" w:hAnsi="標楷體"/>
        </w:rPr>
      </w:pPr>
    </w:p>
    <w:p w:rsidR="0096479D" w:rsidRPr="00276950" w:rsidRDefault="0096479D" w:rsidP="008E623D">
      <w:pPr>
        <w:spacing w:line="240" w:lineRule="atLeast"/>
        <w:ind w:leftChars="-177" w:left="31680" w:rightChars="-340" w:right="31680"/>
        <w:rPr>
          <w:rFonts w:ascii="標楷體" w:eastAsia="標楷體" w:hAnsi="標楷體"/>
        </w:rPr>
      </w:pPr>
      <w:r w:rsidRPr="00276950">
        <w:rPr>
          <w:rFonts w:ascii="標楷體" w:eastAsia="標楷體" w:hAnsi="標楷體" w:cs="標楷體" w:hint="eastAsia"/>
        </w:rPr>
        <w:t xml:space="preserve">作者一姓名：　　　　　　　　　　　　</w:t>
      </w:r>
      <w:r w:rsidRPr="00276950">
        <w:rPr>
          <w:rFonts w:ascii="標楷體" w:eastAsia="標楷體" w:hAnsi="標楷體" w:cs="標楷體"/>
          <w:sz w:val="22"/>
          <w:szCs w:val="22"/>
        </w:rPr>
        <w:t>(</w:t>
      </w:r>
      <w:r w:rsidRPr="00276950">
        <w:rPr>
          <w:rFonts w:ascii="標楷體" w:eastAsia="標楷體" w:hAnsi="標楷體" w:cs="標楷體" w:hint="eastAsia"/>
          <w:sz w:val="22"/>
          <w:szCs w:val="22"/>
        </w:rPr>
        <w:t>簽名蓋章</w:t>
      </w:r>
      <w:r w:rsidRPr="00276950">
        <w:rPr>
          <w:rFonts w:ascii="標楷體" w:eastAsia="標楷體" w:hAnsi="標楷體" w:cs="標楷體"/>
          <w:sz w:val="22"/>
          <w:szCs w:val="22"/>
        </w:rPr>
        <w:t>)</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身分證字號：</w:t>
      </w:r>
      <w:r w:rsidRPr="00276950">
        <w:rPr>
          <w:rFonts w:ascii="標楷體" w:eastAsia="標楷體" w:hAnsi="標楷體" w:cs="標楷體"/>
        </w:rPr>
        <w:t xml:space="preserve">                        </w:t>
      </w:r>
      <w:r w:rsidRPr="00276950">
        <w:rPr>
          <w:rFonts w:ascii="標楷體" w:eastAsia="標楷體" w:hAnsi="標楷體" w:cs="標楷體" w:hint="eastAsia"/>
        </w:rPr>
        <w:t>聯絡電話：</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聯絡地址：</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電子郵件：</w:t>
      </w:r>
    </w:p>
    <w:p w:rsidR="0096479D" w:rsidRPr="00276950" w:rsidRDefault="0096479D" w:rsidP="008E623D">
      <w:pPr>
        <w:spacing w:beforeLines="50" w:line="240" w:lineRule="atLeast"/>
        <w:ind w:leftChars="-177" w:left="31680" w:rightChars="-340" w:right="31680"/>
        <w:rPr>
          <w:rFonts w:ascii="標楷體" w:eastAsia="標楷體" w:hAnsi="標楷體"/>
        </w:rPr>
      </w:pPr>
      <w:r w:rsidRPr="00276950">
        <w:rPr>
          <w:rFonts w:ascii="標楷體" w:eastAsia="標楷體" w:hAnsi="標楷體" w:cs="標楷體" w:hint="eastAsia"/>
        </w:rPr>
        <w:t xml:space="preserve">作者二姓名：　　　　　　　　　　　　</w:t>
      </w:r>
      <w:r w:rsidRPr="00276950">
        <w:rPr>
          <w:rFonts w:ascii="標楷體" w:eastAsia="標楷體" w:hAnsi="標楷體" w:cs="標楷體"/>
          <w:sz w:val="22"/>
          <w:szCs w:val="22"/>
        </w:rPr>
        <w:t>(</w:t>
      </w:r>
      <w:r w:rsidRPr="00276950">
        <w:rPr>
          <w:rFonts w:ascii="標楷體" w:eastAsia="標楷體" w:hAnsi="標楷體" w:cs="標楷體" w:hint="eastAsia"/>
          <w:sz w:val="22"/>
          <w:szCs w:val="22"/>
        </w:rPr>
        <w:t>簽名蓋章</w:t>
      </w:r>
      <w:r w:rsidRPr="00276950">
        <w:rPr>
          <w:rFonts w:ascii="標楷體" w:eastAsia="標楷體" w:hAnsi="標楷體" w:cs="標楷體"/>
          <w:sz w:val="22"/>
          <w:szCs w:val="22"/>
        </w:rPr>
        <w:t>)</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身分證字號：</w:t>
      </w:r>
      <w:r w:rsidRPr="00276950">
        <w:rPr>
          <w:rFonts w:ascii="標楷體" w:eastAsia="標楷體" w:hAnsi="標楷體" w:cs="標楷體"/>
        </w:rPr>
        <w:t xml:space="preserve">                        </w:t>
      </w:r>
      <w:r w:rsidRPr="00276950">
        <w:rPr>
          <w:rFonts w:ascii="標楷體" w:eastAsia="標楷體" w:hAnsi="標楷體" w:cs="標楷體" w:hint="eastAsia"/>
        </w:rPr>
        <w:t>聯絡電話：</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聯絡地址：</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電子郵件：</w:t>
      </w:r>
    </w:p>
    <w:p w:rsidR="0096479D" w:rsidRPr="00276950" w:rsidRDefault="0096479D" w:rsidP="008E623D">
      <w:pPr>
        <w:spacing w:beforeLines="50" w:line="240" w:lineRule="atLeast"/>
        <w:ind w:leftChars="-177" w:left="31680" w:rightChars="-340" w:right="31680"/>
        <w:rPr>
          <w:rFonts w:ascii="標楷體" w:eastAsia="標楷體" w:hAnsi="標楷體"/>
        </w:rPr>
      </w:pPr>
      <w:r w:rsidRPr="00276950">
        <w:rPr>
          <w:rFonts w:ascii="標楷體" w:eastAsia="標楷體" w:hAnsi="標楷體" w:cs="標楷體" w:hint="eastAsia"/>
        </w:rPr>
        <w:t xml:space="preserve">作者三姓名：　　　　　　　　　　　　</w:t>
      </w:r>
      <w:r w:rsidRPr="00276950">
        <w:rPr>
          <w:rFonts w:ascii="標楷體" w:eastAsia="標楷體" w:hAnsi="標楷體" w:cs="標楷體"/>
          <w:sz w:val="22"/>
          <w:szCs w:val="22"/>
        </w:rPr>
        <w:t>(</w:t>
      </w:r>
      <w:r w:rsidRPr="00276950">
        <w:rPr>
          <w:rFonts w:ascii="標楷體" w:eastAsia="標楷體" w:hAnsi="標楷體" w:cs="標楷體" w:hint="eastAsia"/>
          <w:sz w:val="22"/>
          <w:szCs w:val="22"/>
        </w:rPr>
        <w:t>簽名蓋章</w:t>
      </w:r>
      <w:r w:rsidRPr="00276950">
        <w:rPr>
          <w:rFonts w:ascii="標楷體" w:eastAsia="標楷體" w:hAnsi="標楷體" w:cs="標楷體"/>
          <w:sz w:val="22"/>
          <w:szCs w:val="22"/>
        </w:rPr>
        <w:t>)</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身分證字號：</w:t>
      </w:r>
      <w:r w:rsidRPr="00276950">
        <w:rPr>
          <w:rFonts w:ascii="標楷體" w:eastAsia="標楷體" w:hAnsi="標楷體" w:cs="標楷體"/>
        </w:rPr>
        <w:t xml:space="preserve">                        </w:t>
      </w:r>
      <w:r w:rsidRPr="00276950">
        <w:rPr>
          <w:rFonts w:ascii="標楷體" w:eastAsia="標楷體" w:hAnsi="標楷體" w:cs="標楷體" w:hint="eastAsia"/>
        </w:rPr>
        <w:t>聯絡電話：</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聯絡地址：</w:t>
      </w:r>
    </w:p>
    <w:p w:rsidR="0096479D" w:rsidRPr="00276950"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276950">
        <w:rPr>
          <w:rFonts w:ascii="標楷體" w:eastAsia="標楷體" w:hAnsi="標楷體" w:cs="標楷體" w:hint="eastAsia"/>
        </w:rPr>
        <w:t>電子郵件：</w:t>
      </w:r>
    </w:p>
    <w:p w:rsidR="0096479D" w:rsidRPr="00276950" w:rsidRDefault="0096479D" w:rsidP="008E623D">
      <w:pPr>
        <w:spacing w:beforeLines="50" w:line="240" w:lineRule="atLeast"/>
        <w:ind w:leftChars="-177" w:left="31680" w:rightChars="-340" w:right="31680"/>
        <w:rPr>
          <w:rFonts w:ascii="標楷體" w:eastAsia="標楷體" w:hAnsi="標楷體"/>
        </w:rPr>
      </w:pPr>
      <w:r w:rsidRPr="00276950">
        <w:rPr>
          <w:rFonts w:ascii="標楷體" w:eastAsia="標楷體" w:hAnsi="標楷體" w:cs="標楷體" w:hint="eastAsia"/>
        </w:rPr>
        <w:t xml:space="preserve">作者四姓名：　　　　　　　　　　　　</w:t>
      </w:r>
      <w:r w:rsidRPr="00276950">
        <w:rPr>
          <w:rFonts w:ascii="標楷體" w:eastAsia="標楷體" w:hAnsi="標楷體" w:cs="標楷體"/>
          <w:sz w:val="22"/>
          <w:szCs w:val="22"/>
        </w:rPr>
        <w:t>(</w:t>
      </w:r>
      <w:r w:rsidRPr="00276950">
        <w:rPr>
          <w:rFonts w:ascii="標楷體" w:eastAsia="標楷體" w:hAnsi="標楷體" w:cs="標楷體" w:hint="eastAsia"/>
          <w:sz w:val="22"/>
          <w:szCs w:val="22"/>
        </w:rPr>
        <w:t>簽名蓋章</w:t>
      </w:r>
      <w:r w:rsidRPr="00276950">
        <w:rPr>
          <w:rFonts w:ascii="標楷體" w:eastAsia="標楷體" w:hAnsi="標楷體" w:cs="標楷體"/>
          <w:sz w:val="22"/>
          <w:szCs w:val="22"/>
        </w:rPr>
        <w:t>)</w:t>
      </w:r>
    </w:p>
    <w:p w:rsidR="0096479D" w:rsidRPr="007E717B"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7E717B">
        <w:rPr>
          <w:rFonts w:ascii="標楷體" w:eastAsia="標楷體" w:hAnsi="標楷體" w:cs="標楷體" w:hint="eastAsia"/>
        </w:rPr>
        <w:t>身分證字號：</w:t>
      </w:r>
      <w:r>
        <w:rPr>
          <w:rFonts w:ascii="標楷體" w:eastAsia="標楷體" w:hAnsi="標楷體" w:cs="標楷體"/>
        </w:rPr>
        <w:t xml:space="preserve">                        </w:t>
      </w:r>
      <w:r w:rsidRPr="007E717B">
        <w:rPr>
          <w:rFonts w:ascii="標楷體" w:eastAsia="標楷體" w:hAnsi="標楷體" w:cs="標楷體" w:hint="eastAsia"/>
        </w:rPr>
        <w:t>聯絡電話：</w:t>
      </w:r>
    </w:p>
    <w:p w:rsidR="0096479D" w:rsidRPr="007E717B"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7E717B">
        <w:rPr>
          <w:rFonts w:ascii="標楷體" w:eastAsia="標楷體" w:hAnsi="標楷體" w:cs="標楷體" w:hint="eastAsia"/>
        </w:rPr>
        <w:t>聯絡地址：</w:t>
      </w:r>
    </w:p>
    <w:p w:rsidR="0096479D" w:rsidRPr="007E717B"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r w:rsidRPr="007E717B">
        <w:rPr>
          <w:rFonts w:ascii="標楷體" w:eastAsia="標楷體" w:hAnsi="標楷體" w:cs="標楷體" w:hint="eastAsia"/>
        </w:rPr>
        <w:t>電子郵件：</w:t>
      </w:r>
    </w:p>
    <w:p w:rsidR="0096479D" w:rsidRPr="007E717B" w:rsidRDefault="0096479D" w:rsidP="008E623D">
      <w:pPr>
        <w:pStyle w:val="CommentText"/>
        <w:spacing w:before="0" w:beforeAutospacing="0" w:after="0" w:afterAutospacing="0" w:line="240" w:lineRule="atLeast"/>
        <w:ind w:leftChars="-177" w:left="31680" w:rightChars="-340" w:right="31680"/>
        <w:rPr>
          <w:rFonts w:ascii="標楷體" w:eastAsia="標楷體" w:hAnsi="標楷體" w:cs="Times New Roman"/>
        </w:rPr>
      </w:pPr>
    </w:p>
    <w:p w:rsidR="0096479D" w:rsidRPr="007E717B" w:rsidRDefault="0096479D" w:rsidP="000E5B98">
      <w:pPr>
        <w:spacing w:line="240" w:lineRule="atLeast"/>
        <w:jc w:val="distribute"/>
        <w:rPr>
          <w:rFonts w:ascii="標楷體" w:eastAsia="標楷體" w:hAnsi="標楷體"/>
        </w:rPr>
      </w:pPr>
      <w:r w:rsidRPr="007E717B">
        <w:rPr>
          <w:rFonts w:ascii="標楷體" w:eastAsia="標楷體" w:hAnsi="標楷體" w:cs="標楷體" w:hint="eastAsia"/>
        </w:rPr>
        <w:t>中</w:t>
      </w:r>
      <w:r w:rsidRPr="007E717B">
        <w:rPr>
          <w:rFonts w:ascii="標楷體" w:eastAsia="標楷體" w:hAnsi="標楷體" w:cs="標楷體"/>
        </w:rPr>
        <w:t xml:space="preserve">  </w:t>
      </w:r>
      <w:r w:rsidRPr="007E717B">
        <w:rPr>
          <w:rFonts w:ascii="標楷體" w:eastAsia="標楷體" w:hAnsi="標楷體" w:cs="標楷體" w:hint="eastAsia"/>
        </w:rPr>
        <w:t>華</w:t>
      </w:r>
      <w:r w:rsidRPr="007E717B">
        <w:rPr>
          <w:rFonts w:ascii="標楷體" w:eastAsia="標楷體" w:hAnsi="標楷體" w:cs="標楷體"/>
        </w:rPr>
        <w:t xml:space="preserve">  </w:t>
      </w:r>
      <w:r w:rsidRPr="007E717B">
        <w:rPr>
          <w:rFonts w:ascii="標楷體" w:eastAsia="標楷體" w:hAnsi="標楷體" w:cs="標楷體" w:hint="eastAsia"/>
        </w:rPr>
        <w:t>民</w:t>
      </w:r>
      <w:r w:rsidRPr="007E717B">
        <w:rPr>
          <w:rFonts w:ascii="標楷體" w:eastAsia="標楷體" w:hAnsi="標楷體" w:cs="標楷體"/>
        </w:rPr>
        <w:t xml:space="preserve">  </w:t>
      </w:r>
      <w:r w:rsidRPr="007E717B">
        <w:rPr>
          <w:rFonts w:ascii="標楷體" w:eastAsia="標楷體" w:hAnsi="標楷體" w:cs="標楷體" w:hint="eastAsia"/>
        </w:rPr>
        <w:t>國</w:t>
      </w:r>
      <w:r w:rsidRPr="007E717B">
        <w:rPr>
          <w:rFonts w:ascii="標楷體" w:eastAsia="標楷體" w:hAnsi="標楷體" w:cs="標楷體"/>
        </w:rPr>
        <w:t xml:space="preserve">       </w:t>
      </w:r>
      <w:r w:rsidRPr="007E717B">
        <w:rPr>
          <w:rFonts w:ascii="標楷體" w:eastAsia="標楷體" w:hAnsi="標楷體" w:cs="標楷體" w:hint="eastAsia"/>
        </w:rPr>
        <w:t>年</w:t>
      </w:r>
      <w:r w:rsidRPr="007E717B">
        <w:rPr>
          <w:rFonts w:ascii="標楷體" w:eastAsia="標楷體" w:hAnsi="標楷體" w:cs="標楷體"/>
        </w:rPr>
        <w:t xml:space="preserve">       </w:t>
      </w:r>
      <w:r w:rsidRPr="007E717B">
        <w:rPr>
          <w:rFonts w:ascii="標楷體" w:eastAsia="標楷體" w:hAnsi="標楷體" w:cs="標楷體" w:hint="eastAsia"/>
        </w:rPr>
        <w:t>月</w:t>
      </w:r>
      <w:r w:rsidRPr="007E717B">
        <w:rPr>
          <w:rFonts w:ascii="標楷體" w:eastAsia="標楷體" w:hAnsi="標楷體" w:cs="標楷體"/>
        </w:rPr>
        <w:t xml:space="preserve">       </w:t>
      </w:r>
      <w:r w:rsidRPr="007E717B">
        <w:rPr>
          <w:rFonts w:ascii="標楷體" w:eastAsia="標楷體" w:hAnsi="標楷體" w:cs="標楷體" w:hint="eastAsia"/>
        </w:rPr>
        <w:t>日</w:t>
      </w:r>
    </w:p>
    <w:sectPr w:rsidR="0096479D" w:rsidRPr="007E717B" w:rsidSect="000E5B98">
      <w:pgSz w:w="11906" w:h="16838"/>
      <w:pgMar w:top="1077" w:right="1469" w:bottom="426" w:left="1474" w:header="851" w:footer="26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79D" w:rsidRDefault="0096479D">
      <w:r>
        <w:separator/>
      </w:r>
    </w:p>
  </w:endnote>
  <w:endnote w:type="continuationSeparator" w:id="0">
    <w:p w:rsidR="0096479D" w:rsidRDefault="0096479D">
      <w:r>
        <w:continuationSeparator/>
      </w:r>
    </w:p>
  </w:endnote>
  <w:endnote w:type="continuationNotice" w:id="1">
    <w:p w:rsidR="0096479D" w:rsidRDefault="0096479D"/>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79D" w:rsidRDefault="0096479D" w:rsidP="00920E2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6479D" w:rsidRDefault="009647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79D" w:rsidRDefault="0096479D">
      <w:r>
        <w:separator/>
      </w:r>
    </w:p>
  </w:footnote>
  <w:footnote w:type="continuationSeparator" w:id="0">
    <w:p w:rsidR="0096479D" w:rsidRDefault="0096479D">
      <w:r>
        <w:continuationSeparator/>
      </w:r>
    </w:p>
  </w:footnote>
  <w:footnote w:type="continuationNotice" w:id="1">
    <w:p w:rsidR="0096479D" w:rsidRDefault="0096479D"/>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AECFB88"/>
    <w:lvl w:ilvl="0">
      <w:start w:val="1"/>
      <w:numFmt w:val="bullet"/>
      <w:lvlText w:val=""/>
      <w:lvlJc w:val="left"/>
      <w:pPr>
        <w:tabs>
          <w:tab w:val="num" w:pos="361"/>
        </w:tabs>
        <w:ind w:left="361" w:hanging="360"/>
      </w:pPr>
      <w:rPr>
        <w:rFonts w:ascii="Wingdings" w:hAnsi="Wingdings" w:cs="Wingdings" w:hint="default"/>
      </w:rPr>
    </w:lvl>
  </w:abstractNum>
  <w:abstractNum w:abstractNumId="1">
    <w:nsid w:val="FFFFFF89"/>
    <w:multiLevelType w:val="singleLevel"/>
    <w:tmpl w:val="7ED4F65A"/>
    <w:lvl w:ilvl="0">
      <w:start w:val="1"/>
      <w:numFmt w:val="bullet"/>
      <w:lvlText w:val=""/>
      <w:lvlJc w:val="left"/>
      <w:pPr>
        <w:tabs>
          <w:tab w:val="num" w:pos="361"/>
        </w:tabs>
        <w:ind w:left="361" w:hanging="360"/>
      </w:pPr>
      <w:rPr>
        <w:rFonts w:ascii="Wingdings" w:hAnsi="Wingdings" w:cs="Wingdings" w:hint="default"/>
      </w:rPr>
    </w:lvl>
  </w:abstractNum>
  <w:abstractNum w:abstractNumId="2">
    <w:nsid w:val="00000002"/>
    <w:multiLevelType w:val="singleLevel"/>
    <w:tmpl w:val="00000002"/>
    <w:name w:val="WW8Num3"/>
    <w:lvl w:ilvl="0">
      <w:start w:val="1"/>
      <w:numFmt w:val="decimal"/>
      <w:lvlText w:val="（%1）"/>
      <w:lvlJc w:val="left"/>
      <w:pPr>
        <w:tabs>
          <w:tab w:val="num" w:pos="1200"/>
        </w:tabs>
        <w:ind w:left="1200" w:hanging="720"/>
      </w:pPr>
    </w:lvl>
  </w:abstractNum>
  <w:abstractNum w:abstractNumId="3">
    <w:nsid w:val="00000008"/>
    <w:multiLevelType w:val="singleLevel"/>
    <w:tmpl w:val="00000008"/>
    <w:name w:val="WW8Num10"/>
    <w:lvl w:ilvl="0">
      <w:start w:val="1"/>
      <w:numFmt w:val="decimal"/>
      <w:lvlText w:val="（%1）"/>
      <w:lvlJc w:val="left"/>
      <w:pPr>
        <w:tabs>
          <w:tab w:val="num" w:pos="1200"/>
        </w:tabs>
        <w:ind w:left="1200" w:hanging="720"/>
      </w:pPr>
    </w:lvl>
  </w:abstractNum>
  <w:abstractNum w:abstractNumId="4">
    <w:nsid w:val="00000009"/>
    <w:multiLevelType w:val="singleLevel"/>
    <w:tmpl w:val="00000009"/>
    <w:name w:val="WW8Num11"/>
    <w:lvl w:ilvl="0">
      <w:start w:val="1"/>
      <w:numFmt w:val="decimal"/>
      <w:lvlText w:val="（%1）"/>
      <w:lvlJc w:val="left"/>
      <w:pPr>
        <w:tabs>
          <w:tab w:val="num" w:pos="1200"/>
        </w:tabs>
        <w:ind w:left="1200" w:hanging="720"/>
      </w:pPr>
    </w:lvl>
  </w:abstractNum>
  <w:abstractNum w:abstractNumId="5">
    <w:nsid w:val="0000000A"/>
    <w:multiLevelType w:val="singleLevel"/>
    <w:tmpl w:val="0000000A"/>
    <w:name w:val="WW8Num12"/>
    <w:lvl w:ilvl="0">
      <w:start w:val="1"/>
      <w:numFmt w:val="decimal"/>
      <w:lvlText w:val="（%1）"/>
      <w:lvlJc w:val="left"/>
      <w:pPr>
        <w:tabs>
          <w:tab w:val="num" w:pos="1200"/>
        </w:tabs>
        <w:ind w:left="1200" w:hanging="720"/>
      </w:pPr>
    </w:lvl>
  </w:abstractNum>
  <w:abstractNum w:abstractNumId="6">
    <w:nsid w:val="0000000B"/>
    <w:multiLevelType w:val="singleLevel"/>
    <w:tmpl w:val="0000000B"/>
    <w:name w:val="WW8Num13"/>
    <w:lvl w:ilvl="0">
      <w:start w:val="1"/>
      <w:numFmt w:val="decimal"/>
      <w:lvlText w:val="（%1）"/>
      <w:lvlJc w:val="left"/>
      <w:pPr>
        <w:tabs>
          <w:tab w:val="num" w:pos="1200"/>
        </w:tabs>
        <w:ind w:left="1200" w:hanging="720"/>
      </w:pPr>
    </w:lvl>
  </w:abstractNum>
  <w:abstractNum w:abstractNumId="7">
    <w:nsid w:val="0000000C"/>
    <w:multiLevelType w:val="singleLevel"/>
    <w:tmpl w:val="0000000C"/>
    <w:name w:val="WW8Num14"/>
    <w:lvl w:ilvl="0">
      <w:start w:val="1"/>
      <w:numFmt w:val="decimal"/>
      <w:lvlText w:val="（%1）"/>
      <w:lvlJc w:val="left"/>
      <w:pPr>
        <w:tabs>
          <w:tab w:val="num" w:pos="1200"/>
        </w:tabs>
        <w:ind w:left="1200" w:hanging="720"/>
      </w:pPr>
    </w:lvl>
  </w:abstractNum>
  <w:abstractNum w:abstractNumId="8">
    <w:nsid w:val="0000000E"/>
    <w:multiLevelType w:val="singleLevel"/>
    <w:tmpl w:val="0000000E"/>
    <w:name w:val="WW8Num16"/>
    <w:lvl w:ilvl="0">
      <w:start w:val="1"/>
      <w:numFmt w:val="decimal"/>
      <w:lvlText w:val="%1."/>
      <w:lvlJc w:val="left"/>
      <w:pPr>
        <w:tabs>
          <w:tab w:val="num" w:pos="1440"/>
        </w:tabs>
        <w:ind w:left="1440" w:hanging="480"/>
      </w:pPr>
    </w:lvl>
  </w:abstractNum>
  <w:abstractNum w:abstractNumId="9">
    <w:nsid w:val="0000000F"/>
    <w:multiLevelType w:val="singleLevel"/>
    <w:tmpl w:val="0000000F"/>
    <w:name w:val="WW8Num17"/>
    <w:lvl w:ilvl="0">
      <w:start w:val="1"/>
      <w:numFmt w:val="decimal"/>
      <w:lvlText w:val="（%1）"/>
      <w:lvlJc w:val="left"/>
      <w:pPr>
        <w:tabs>
          <w:tab w:val="num" w:pos="1200"/>
        </w:tabs>
        <w:ind w:left="1200" w:hanging="720"/>
      </w:pPr>
    </w:lvl>
  </w:abstractNum>
  <w:abstractNum w:abstractNumId="10">
    <w:nsid w:val="00000010"/>
    <w:multiLevelType w:val="singleLevel"/>
    <w:tmpl w:val="00000010"/>
    <w:name w:val="WW8Num18"/>
    <w:lvl w:ilvl="0">
      <w:start w:val="1"/>
      <w:numFmt w:val="decimal"/>
      <w:lvlText w:val="%1、"/>
      <w:lvlJc w:val="left"/>
      <w:pPr>
        <w:tabs>
          <w:tab w:val="num" w:pos="480"/>
        </w:tabs>
        <w:ind w:left="480" w:hanging="480"/>
      </w:pPr>
    </w:lvl>
  </w:abstractNum>
  <w:abstractNum w:abstractNumId="11">
    <w:nsid w:val="00000011"/>
    <w:multiLevelType w:val="singleLevel"/>
    <w:tmpl w:val="00000011"/>
    <w:name w:val="WW8Num19"/>
    <w:lvl w:ilvl="0">
      <w:start w:val="1"/>
      <w:numFmt w:val="decimal"/>
      <w:lvlText w:val="（%1）"/>
      <w:lvlJc w:val="left"/>
      <w:pPr>
        <w:tabs>
          <w:tab w:val="num" w:pos="1200"/>
        </w:tabs>
        <w:ind w:left="1200" w:hanging="720"/>
      </w:pPr>
    </w:lvl>
  </w:abstractNum>
  <w:abstractNum w:abstractNumId="12">
    <w:nsid w:val="00000012"/>
    <w:multiLevelType w:val="singleLevel"/>
    <w:tmpl w:val="00000012"/>
    <w:name w:val="WW8Num20"/>
    <w:lvl w:ilvl="0">
      <w:start w:val="1"/>
      <w:numFmt w:val="decimal"/>
      <w:lvlText w:val="（%1）"/>
      <w:lvlJc w:val="left"/>
      <w:pPr>
        <w:tabs>
          <w:tab w:val="num" w:pos="1200"/>
        </w:tabs>
        <w:ind w:left="1200" w:hanging="720"/>
      </w:pPr>
    </w:lvl>
  </w:abstractNum>
  <w:abstractNum w:abstractNumId="13">
    <w:nsid w:val="00000013"/>
    <w:multiLevelType w:val="singleLevel"/>
    <w:tmpl w:val="00000013"/>
    <w:name w:val="WW8Num21"/>
    <w:lvl w:ilvl="0">
      <w:start w:val="1"/>
      <w:numFmt w:val="decimal"/>
      <w:lvlText w:val="%1、"/>
      <w:lvlJc w:val="left"/>
      <w:pPr>
        <w:tabs>
          <w:tab w:val="num" w:pos="480"/>
        </w:tabs>
        <w:ind w:left="480" w:hanging="480"/>
      </w:pPr>
    </w:lvl>
  </w:abstractNum>
  <w:abstractNum w:abstractNumId="14">
    <w:nsid w:val="00000014"/>
    <w:multiLevelType w:val="singleLevel"/>
    <w:tmpl w:val="00000014"/>
    <w:name w:val="WW8Num22"/>
    <w:lvl w:ilvl="0">
      <w:start w:val="1"/>
      <w:numFmt w:val="decimal"/>
      <w:lvlText w:val="（%1）"/>
      <w:lvlJc w:val="left"/>
      <w:pPr>
        <w:tabs>
          <w:tab w:val="num" w:pos="1200"/>
        </w:tabs>
        <w:ind w:left="1200" w:hanging="720"/>
      </w:pPr>
    </w:lvl>
  </w:abstractNum>
  <w:abstractNum w:abstractNumId="15">
    <w:nsid w:val="00000015"/>
    <w:multiLevelType w:val="singleLevel"/>
    <w:tmpl w:val="00000015"/>
    <w:name w:val="WW8Num23"/>
    <w:lvl w:ilvl="0">
      <w:start w:val="1"/>
      <w:numFmt w:val="decimal"/>
      <w:lvlText w:val="%1."/>
      <w:lvlJc w:val="left"/>
      <w:pPr>
        <w:tabs>
          <w:tab w:val="num" w:pos="1440"/>
        </w:tabs>
        <w:ind w:left="1440" w:hanging="480"/>
      </w:pPr>
    </w:lvl>
  </w:abstractNum>
  <w:abstractNum w:abstractNumId="16">
    <w:nsid w:val="00000016"/>
    <w:multiLevelType w:val="singleLevel"/>
    <w:tmpl w:val="00000016"/>
    <w:name w:val="WW8Num24"/>
    <w:lvl w:ilvl="0">
      <w:start w:val="1"/>
      <w:numFmt w:val="decimal"/>
      <w:lvlText w:val="%1、"/>
      <w:lvlJc w:val="left"/>
      <w:pPr>
        <w:tabs>
          <w:tab w:val="num" w:pos="480"/>
        </w:tabs>
        <w:ind w:left="480" w:hanging="480"/>
      </w:pPr>
    </w:lvl>
  </w:abstractNum>
  <w:abstractNum w:abstractNumId="17">
    <w:nsid w:val="00000017"/>
    <w:multiLevelType w:val="singleLevel"/>
    <w:tmpl w:val="00000017"/>
    <w:name w:val="WW8Num25"/>
    <w:lvl w:ilvl="0">
      <w:start w:val="1"/>
      <w:numFmt w:val="decimal"/>
      <w:lvlText w:val="%1、"/>
      <w:lvlJc w:val="left"/>
      <w:pPr>
        <w:tabs>
          <w:tab w:val="num" w:pos="480"/>
        </w:tabs>
        <w:ind w:left="480" w:hanging="480"/>
      </w:pPr>
    </w:lvl>
  </w:abstractNum>
  <w:abstractNum w:abstractNumId="18">
    <w:nsid w:val="00000018"/>
    <w:multiLevelType w:val="singleLevel"/>
    <w:tmpl w:val="00000018"/>
    <w:name w:val="WW8Num26"/>
    <w:lvl w:ilvl="0">
      <w:start w:val="1"/>
      <w:numFmt w:val="decimal"/>
      <w:lvlText w:val="（%1）"/>
      <w:lvlJc w:val="left"/>
      <w:pPr>
        <w:tabs>
          <w:tab w:val="num" w:pos="1200"/>
        </w:tabs>
        <w:ind w:left="1200" w:hanging="720"/>
      </w:pPr>
    </w:lvl>
  </w:abstractNum>
  <w:abstractNum w:abstractNumId="19">
    <w:nsid w:val="00000019"/>
    <w:multiLevelType w:val="singleLevel"/>
    <w:tmpl w:val="00000019"/>
    <w:name w:val="WW8Num27"/>
    <w:lvl w:ilvl="0">
      <w:start w:val="1"/>
      <w:numFmt w:val="decimal"/>
      <w:lvlText w:val="（%1）"/>
      <w:lvlJc w:val="left"/>
      <w:pPr>
        <w:tabs>
          <w:tab w:val="num" w:pos="1200"/>
        </w:tabs>
        <w:ind w:left="1200" w:hanging="720"/>
      </w:pPr>
    </w:lvl>
  </w:abstractNum>
  <w:abstractNum w:abstractNumId="20">
    <w:nsid w:val="01B6625E"/>
    <w:multiLevelType w:val="hybridMultilevel"/>
    <w:tmpl w:val="F0DA69DC"/>
    <w:lvl w:ilvl="0" w:tplc="04090005">
      <w:start w:val="1"/>
      <w:numFmt w:val="bullet"/>
      <w:lvlText w:val=""/>
      <w:lvlJc w:val="left"/>
      <w:pPr>
        <w:ind w:left="480" w:hanging="480"/>
      </w:pPr>
      <w:rPr>
        <w:rFonts w:ascii="Wingdings" w:hAnsi="Wingdings" w:cs="Wingdings" w:hint="default"/>
      </w:rPr>
    </w:lvl>
    <w:lvl w:ilvl="1" w:tplc="04090003">
      <w:start w:val="1"/>
      <w:numFmt w:val="bullet"/>
      <w:lvlText w:val=""/>
      <w:lvlJc w:val="left"/>
      <w:pPr>
        <w:ind w:left="960" w:hanging="480"/>
      </w:pPr>
      <w:rPr>
        <w:rFonts w:ascii="Wingdings" w:hAnsi="Wingdings" w:cs="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21">
    <w:nsid w:val="087B0F34"/>
    <w:multiLevelType w:val="hybridMultilevel"/>
    <w:tmpl w:val="E8245E94"/>
    <w:lvl w:ilvl="0" w:tplc="98766978">
      <w:start w:val="1"/>
      <w:numFmt w:val="taiwaneseCountingThousand"/>
      <w:lvlText w:val="(%1)"/>
      <w:lvlJc w:val="left"/>
      <w:pPr>
        <w:ind w:left="1200" w:hanging="480"/>
      </w:pPr>
      <w:rPr>
        <w:rFonts w:hint="eastAsia"/>
      </w:r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22">
    <w:nsid w:val="0FB961E3"/>
    <w:multiLevelType w:val="hybridMultilevel"/>
    <w:tmpl w:val="B330AC9C"/>
    <w:lvl w:ilvl="0" w:tplc="0CC075D8">
      <w:start w:val="1"/>
      <w:numFmt w:val="taiwaneseCountingThousand"/>
      <w:lvlText w:val="（%1）"/>
      <w:lvlJc w:val="left"/>
      <w:pPr>
        <w:ind w:left="1440" w:hanging="720"/>
      </w:pPr>
      <w:rPr>
        <w:rFonts w:ascii="Times New Roman" w:hAnsi="Times New Roman" w:cs="Times New Roman" w:hint="default"/>
      </w:rPr>
    </w:lvl>
    <w:lvl w:ilvl="1" w:tplc="4E36C988">
      <w:start w:val="1"/>
      <w:numFmt w:val="decimal"/>
      <w:lvlText w:val="%2、"/>
      <w:lvlJc w:val="left"/>
      <w:pPr>
        <w:ind w:left="1560" w:hanging="360"/>
      </w:pPr>
      <w:rPr>
        <w:rFonts w:hint="default"/>
      </w:r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abstractNum w:abstractNumId="23">
    <w:nsid w:val="12265E4C"/>
    <w:multiLevelType w:val="hybridMultilevel"/>
    <w:tmpl w:val="B3126116"/>
    <w:lvl w:ilvl="0" w:tplc="CD6EB086">
      <w:start w:val="1"/>
      <w:numFmt w:val="decimal"/>
      <w:lvlText w:val="%1."/>
      <w:lvlJc w:val="left"/>
      <w:pPr>
        <w:ind w:left="1560" w:hanging="360"/>
      </w:pPr>
      <w:rPr>
        <w:rFonts w:hint="default"/>
      </w:rPr>
    </w:lvl>
    <w:lvl w:ilvl="1" w:tplc="04090019">
      <w:start w:val="1"/>
      <w:numFmt w:val="ideographTraditional"/>
      <w:lvlText w:val="%2、"/>
      <w:lvlJc w:val="left"/>
      <w:pPr>
        <w:ind w:left="2160" w:hanging="480"/>
      </w:pPr>
    </w:lvl>
    <w:lvl w:ilvl="2" w:tplc="0409001B">
      <w:start w:val="1"/>
      <w:numFmt w:val="lowerRoman"/>
      <w:lvlText w:val="%3."/>
      <w:lvlJc w:val="right"/>
      <w:pPr>
        <w:ind w:left="2640" w:hanging="480"/>
      </w:pPr>
    </w:lvl>
    <w:lvl w:ilvl="3" w:tplc="0409000F">
      <w:start w:val="1"/>
      <w:numFmt w:val="decimal"/>
      <w:lvlText w:val="%4."/>
      <w:lvlJc w:val="left"/>
      <w:pPr>
        <w:ind w:left="3120" w:hanging="480"/>
      </w:pPr>
    </w:lvl>
    <w:lvl w:ilvl="4" w:tplc="04090019">
      <w:start w:val="1"/>
      <w:numFmt w:val="ideographTraditional"/>
      <w:lvlText w:val="%5、"/>
      <w:lvlJc w:val="left"/>
      <w:pPr>
        <w:ind w:left="3600" w:hanging="480"/>
      </w:pPr>
    </w:lvl>
    <w:lvl w:ilvl="5" w:tplc="0409001B">
      <w:start w:val="1"/>
      <w:numFmt w:val="lowerRoman"/>
      <w:lvlText w:val="%6."/>
      <w:lvlJc w:val="right"/>
      <w:pPr>
        <w:ind w:left="4080" w:hanging="480"/>
      </w:pPr>
    </w:lvl>
    <w:lvl w:ilvl="6" w:tplc="0409000F">
      <w:start w:val="1"/>
      <w:numFmt w:val="decimal"/>
      <w:lvlText w:val="%7."/>
      <w:lvlJc w:val="left"/>
      <w:pPr>
        <w:ind w:left="4560" w:hanging="480"/>
      </w:pPr>
    </w:lvl>
    <w:lvl w:ilvl="7" w:tplc="04090019">
      <w:start w:val="1"/>
      <w:numFmt w:val="ideographTraditional"/>
      <w:lvlText w:val="%8、"/>
      <w:lvlJc w:val="left"/>
      <w:pPr>
        <w:ind w:left="5040" w:hanging="480"/>
      </w:pPr>
    </w:lvl>
    <w:lvl w:ilvl="8" w:tplc="0409001B">
      <w:start w:val="1"/>
      <w:numFmt w:val="lowerRoman"/>
      <w:lvlText w:val="%9."/>
      <w:lvlJc w:val="right"/>
      <w:pPr>
        <w:ind w:left="5520" w:hanging="480"/>
      </w:pPr>
    </w:lvl>
  </w:abstractNum>
  <w:abstractNum w:abstractNumId="24">
    <w:nsid w:val="1257446B"/>
    <w:multiLevelType w:val="hybridMultilevel"/>
    <w:tmpl w:val="D9ECC0C6"/>
    <w:lvl w:ilvl="0" w:tplc="04090001">
      <w:start w:val="1"/>
      <w:numFmt w:val="bullet"/>
      <w:lvlText w:val=""/>
      <w:lvlJc w:val="left"/>
      <w:pPr>
        <w:ind w:left="1933" w:hanging="480"/>
      </w:pPr>
      <w:rPr>
        <w:rFonts w:ascii="Wingdings" w:hAnsi="Wingdings" w:cs="Wingdings" w:hint="default"/>
      </w:rPr>
    </w:lvl>
    <w:lvl w:ilvl="1" w:tplc="04090003">
      <w:start w:val="1"/>
      <w:numFmt w:val="bullet"/>
      <w:lvlText w:val=""/>
      <w:lvlJc w:val="left"/>
      <w:pPr>
        <w:ind w:left="2413" w:hanging="480"/>
      </w:pPr>
      <w:rPr>
        <w:rFonts w:ascii="Wingdings" w:hAnsi="Wingdings" w:cs="Wingdings" w:hint="default"/>
      </w:rPr>
    </w:lvl>
    <w:lvl w:ilvl="2" w:tplc="04090005">
      <w:start w:val="1"/>
      <w:numFmt w:val="bullet"/>
      <w:lvlText w:val=""/>
      <w:lvlJc w:val="left"/>
      <w:pPr>
        <w:ind w:left="2893" w:hanging="480"/>
      </w:pPr>
      <w:rPr>
        <w:rFonts w:ascii="Wingdings" w:hAnsi="Wingdings" w:cs="Wingdings" w:hint="default"/>
      </w:rPr>
    </w:lvl>
    <w:lvl w:ilvl="3" w:tplc="04090001">
      <w:start w:val="1"/>
      <w:numFmt w:val="bullet"/>
      <w:lvlText w:val=""/>
      <w:lvlJc w:val="left"/>
      <w:pPr>
        <w:ind w:left="3373" w:hanging="480"/>
      </w:pPr>
      <w:rPr>
        <w:rFonts w:ascii="Wingdings" w:hAnsi="Wingdings" w:cs="Wingdings" w:hint="default"/>
      </w:rPr>
    </w:lvl>
    <w:lvl w:ilvl="4" w:tplc="04090003">
      <w:start w:val="1"/>
      <w:numFmt w:val="bullet"/>
      <w:lvlText w:val=""/>
      <w:lvlJc w:val="left"/>
      <w:pPr>
        <w:ind w:left="3853" w:hanging="480"/>
      </w:pPr>
      <w:rPr>
        <w:rFonts w:ascii="Wingdings" w:hAnsi="Wingdings" w:cs="Wingdings" w:hint="default"/>
      </w:rPr>
    </w:lvl>
    <w:lvl w:ilvl="5" w:tplc="04090005">
      <w:start w:val="1"/>
      <w:numFmt w:val="bullet"/>
      <w:lvlText w:val=""/>
      <w:lvlJc w:val="left"/>
      <w:pPr>
        <w:ind w:left="4333" w:hanging="480"/>
      </w:pPr>
      <w:rPr>
        <w:rFonts w:ascii="Wingdings" w:hAnsi="Wingdings" w:cs="Wingdings" w:hint="default"/>
      </w:rPr>
    </w:lvl>
    <w:lvl w:ilvl="6" w:tplc="04090001">
      <w:start w:val="1"/>
      <w:numFmt w:val="bullet"/>
      <w:lvlText w:val=""/>
      <w:lvlJc w:val="left"/>
      <w:pPr>
        <w:ind w:left="4813" w:hanging="480"/>
      </w:pPr>
      <w:rPr>
        <w:rFonts w:ascii="Wingdings" w:hAnsi="Wingdings" w:cs="Wingdings" w:hint="default"/>
      </w:rPr>
    </w:lvl>
    <w:lvl w:ilvl="7" w:tplc="04090003">
      <w:start w:val="1"/>
      <w:numFmt w:val="bullet"/>
      <w:lvlText w:val=""/>
      <w:lvlJc w:val="left"/>
      <w:pPr>
        <w:ind w:left="5293" w:hanging="480"/>
      </w:pPr>
      <w:rPr>
        <w:rFonts w:ascii="Wingdings" w:hAnsi="Wingdings" w:cs="Wingdings" w:hint="default"/>
      </w:rPr>
    </w:lvl>
    <w:lvl w:ilvl="8" w:tplc="04090005">
      <w:start w:val="1"/>
      <w:numFmt w:val="bullet"/>
      <w:lvlText w:val=""/>
      <w:lvlJc w:val="left"/>
      <w:pPr>
        <w:ind w:left="5773" w:hanging="480"/>
      </w:pPr>
      <w:rPr>
        <w:rFonts w:ascii="Wingdings" w:hAnsi="Wingdings" w:cs="Wingdings" w:hint="default"/>
      </w:rPr>
    </w:lvl>
  </w:abstractNum>
  <w:abstractNum w:abstractNumId="25">
    <w:nsid w:val="132D5C78"/>
    <w:multiLevelType w:val="hybridMultilevel"/>
    <w:tmpl w:val="C37C15C8"/>
    <w:lvl w:ilvl="0" w:tplc="C1EE391E">
      <w:start w:val="1"/>
      <w:numFmt w:val="taiwaneseCountingThousand"/>
      <w:lvlText w:val="(%1)"/>
      <w:lvlJc w:val="left"/>
      <w:pPr>
        <w:ind w:left="960" w:hanging="360"/>
      </w:pPr>
      <w:rPr>
        <w:rFonts w:hint="default"/>
      </w:rPr>
    </w:lvl>
    <w:lvl w:ilvl="1" w:tplc="04090019">
      <w:start w:val="1"/>
      <w:numFmt w:val="ideographTraditional"/>
      <w:lvlText w:val="%2、"/>
      <w:lvlJc w:val="left"/>
      <w:pPr>
        <w:ind w:left="1560" w:hanging="480"/>
      </w:pPr>
    </w:lvl>
    <w:lvl w:ilvl="2" w:tplc="0409001B">
      <w:start w:val="1"/>
      <w:numFmt w:val="lowerRoman"/>
      <w:lvlText w:val="%3."/>
      <w:lvlJc w:val="right"/>
      <w:pPr>
        <w:ind w:left="2040" w:hanging="480"/>
      </w:pPr>
    </w:lvl>
    <w:lvl w:ilvl="3" w:tplc="0409000F">
      <w:start w:val="1"/>
      <w:numFmt w:val="decimal"/>
      <w:lvlText w:val="%4."/>
      <w:lvlJc w:val="left"/>
      <w:pPr>
        <w:ind w:left="2520" w:hanging="480"/>
      </w:pPr>
    </w:lvl>
    <w:lvl w:ilvl="4" w:tplc="04090019">
      <w:start w:val="1"/>
      <w:numFmt w:val="ideographTraditional"/>
      <w:lvlText w:val="%5、"/>
      <w:lvlJc w:val="left"/>
      <w:pPr>
        <w:ind w:left="3000" w:hanging="480"/>
      </w:pPr>
    </w:lvl>
    <w:lvl w:ilvl="5" w:tplc="0409001B">
      <w:start w:val="1"/>
      <w:numFmt w:val="lowerRoman"/>
      <w:lvlText w:val="%6."/>
      <w:lvlJc w:val="right"/>
      <w:pPr>
        <w:ind w:left="3480" w:hanging="480"/>
      </w:pPr>
    </w:lvl>
    <w:lvl w:ilvl="6" w:tplc="0409000F">
      <w:start w:val="1"/>
      <w:numFmt w:val="decimal"/>
      <w:lvlText w:val="%7."/>
      <w:lvlJc w:val="left"/>
      <w:pPr>
        <w:ind w:left="3960" w:hanging="480"/>
      </w:pPr>
    </w:lvl>
    <w:lvl w:ilvl="7" w:tplc="04090019">
      <w:start w:val="1"/>
      <w:numFmt w:val="ideographTraditional"/>
      <w:lvlText w:val="%8、"/>
      <w:lvlJc w:val="left"/>
      <w:pPr>
        <w:ind w:left="4440" w:hanging="480"/>
      </w:pPr>
    </w:lvl>
    <w:lvl w:ilvl="8" w:tplc="0409001B">
      <w:start w:val="1"/>
      <w:numFmt w:val="lowerRoman"/>
      <w:lvlText w:val="%9."/>
      <w:lvlJc w:val="right"/>
      <w:pPr>
        <w:ind w:left="4920" w:hanging="480"/>
      </w:pPr>
    </w:lvl>
  </w:abstractNum>
  <w:abstractNum w:abstractNumId="26">
    <w:nsid w:val="15760E62"/>
    <w:multiLevelType w:val="hybridMultilevel"/>
    <w:tmpl w:val="0A6C51E8"/>
    <w:lvl w:ilvl="0" w:tplc="E99806E6">
      <w:start w:val="6"/>
      <w:numFmt w:val="taiwaneseCountingThousand"/>
      <w:lvlText w:val="%1、"/>
      <w:lvlJc w:val="left"/>
      <w:pPr>
        <w:ind w:left="720" w:hanging="480"/>
      </w:pPr>
      <w:rPr>
        <w:rFonts w:hint="default"/>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start w:val="1"/>
      <w:numFmt w:val="decimal"/>
      <w:lvlText w:val="%4."/>
      <w:lvlJc w:val="left"/>
      <w:pPr>
        <w:ind w:left="2160" w:hanging="480"/>
      </w:pPr>
    </w:lvl>
    <w:lvl w:ilvl="4" w:tplc="04090019">
      <w:start w:val="1"/>
      <w:numFmt w:val="ideographTraditional"/>
      <w:lvlText w:val="%5、"/>
      <w:lvlJc w:val="left"/>
      <w:pPr>
        <w:ind w:left="2640" w:hanging="480"/>
      </w:pPr>
    </w:lvl>
    <w:lvl w:ilvl="5" w:tplc="0409001B">
      <w:start w:val="1"/>
      <w:numFmt w:val="lowerRoman"/>
      <w:lvlText w:val="%6."/>
      <w:lvlJc w:val="right"/>
      <w:pPr>
        <w:ind w:left="3120" w:hanging="480"/>
      </w:pPr>
    </w:lvl>
    <w:lvl w:ilvl="6" w:tplc="0409000F">
      <w:start w:val="1"/>
      <w:numFmt w:val="decimal"/>
      <w:lvlText w:val="%7."/>
      <w:lvlJc w:val="left"/>
      <w:pPr>
        <w:ind w:left="3600" w:hanging="480"/>
      </w:pPr>
    </w:lvl>
    <w:lvl w:ilvl="7" w:tplc="04090019">
      <w:start w:val="1"/>
      <w:numFmt w:val="ideographTraditional"/>
      <w:lvlText w:val="%8、"/>
      <w:lvlJc w:val="left"/>
      <w:pPr>
        <w:ind w:left="4080" w:hanging="480"/>
      </w:pPr>
    </w:lvl>
    <w:lvl w:ilvl="8" w:tplc="0409001B">
      <w:start w:val="1"/>
      <w:numFmt w:val="lowerRoman"/>
      <w:lvlText w:val="%9."/>
      <w:lvlJc w:val="right"/>
      <w:pPr>
        <w:ind w:left="4560" w:hanging="480"/>
      </w:pPr>
    </w:lvl>
  </w:abstractNum>
  <w:abstractNum w:abstractNumId="27">
    <w:nsid w:val="1CDF3EB7"/>
    <w:multiLevelType w:val="hybridMultilevel"/>
    <w:tmpl w:val="07942672"/>
    <w:lvl w:ilvl="0" w:tplc="E496D1CC">
      <w:start w:val="1"/>
      <w:numFmt w:val="taiwaneseCountingThousand"/>
      <w:lvlText w:val="%1、"/>
      <w:lvlJc w:val="left"/>
      <w:pPr>
        <w:ind w:left="510" w:hanging="51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nsid w:val="23483C61"/>
    <w:multiLevelType w:val="hybridMultilevel"/>
    <w:tmpl w:val="0BCA81A4"/>
    <w:lvl w:ilvl="0" w:tplc="04090001">
      <w:start w:val="1"/>
      <w:numFmt w:val="bullet"/>
      <w:lvlText w:val=""/>
      <w:lvlJc w:val="left"/>
      <w:pPr>
        <w:ind w:left="1907" w:hanging="480"/>
      </w:pPr>
      <w:rPr>
        <w:rFonts w:ascii="Wingdings" w:hAnsi="Wingdings" w:cs="Wingdings" w:hint="default"/>
      </w:rPr>
    </w:lvl>
    <w:lvl w:ilvl="1" w:tplc="04090003">
      <w:start w:val="1"/>
      <w:numFmt w:val="bullet"/>
      <w:lvlText w:val=""/>
      <w:lvlJc w:val="left"/>
      <w:pPr>
        <w:ind w:left="2387" w:hanging="480"/>
      </w:pPr>
      <w:rPr>
        <w:rFonts w:ascii="Wingdings" w:hAnsi="Wingdings" w:cs="Wingdings" w:hint="default"/>
      </w:rPr>
    </w:lvl>
    <w:lvl w:ilvl="2" w:tplc="04090005">
      <w:start w:val="1"/>
      <w:numFmt w:val="bullet"/>
      <w:lvlText w:val=""/>
      <w:lvlJc w:val="left"/>
      <w:pPr>
        <w:ind w:left="2867" w:hanging="480"/>
      </w:pPr>
      <w:rPr>
        <w:rFonts w:ascii="Wingdings" w:hAnsi="Wingdings" w:cs="Wingdings" w:hint="default"/>
      </w:rPr>
    </w:lvl>
    <w:lvl w:ilvl="3" w:tplc="04090001">
      <w:start w:val="1"/>
      <w:numFmt w:val="bullet"/>
      <w:lvlText w:val=""/>
      <w:lvlJc w:val="left"/>
      <w:pPr>
        <w:ind w:left="3347" w:hanging="480"/>
      </w:pPr>
      <w:rPr>
        <w:rFonts w:ascii="Wingdings" w:hAnsi="Wingdings" w:cs="Wingdings" w:hint="default"/>
      </w:rPr>
    </w:lvl>
    <w:lvl w:ilvl="4" w:tplc="04090003">
      <w:start w:val="1"/>
      <w:numFmt w:val="bullet"/>
      <w:lvlText w:val=""/>
      <w:lvlJc w:val="left"/>
      <w:pPr>
        <w:ind w:left="3827" w:hanging="480"/>
      </w:pPr>
      <w:rPr>
        <w:rFonts w:ascii="Wingdings" w:hAnsi="Wingdings" w:cs="Wingdings" w:hint="default"/>
      </w:rPr>
    </w:lvl>
    <w:lvl w:ilvl="5" w:tplc="04090005">
      <w:start w:val="1"/>
      <w:numFmt w:val="bullet"/>
      <w:lvlText w:val=""/>
      <w:lvlJc w:val="left"/>
      <w:pPr>
        <w:ind w:left="4307" w:hanging="480"/>
      </w:pPr>
      <w:rPr>
        <w:rFonts w:ascii="Wingdings" w:hAnsi="Wingdings" w:cs="Wingdings" w:hint="default"/>
      </w:rPr>
    </w:lvl>
    <w:lvl w:ilvl="6" w:tplc="04090001">
      <w:start w:val="1"/>
      <w:numFmt w:val="bullet"/>
      <w:lvlText w:val=""/>
      <w:lvlJc w:val="left"/>
      <w:pPr>
        <w:ind w:left="4787" w:hanging="480"/>
      </w:pPr>
      <w:rPr>
        <w:rFonts w:ascii="Wingdings" w:hAnsi="Wingdings" w:cs="Wingdings" w:hint="default"/>
      </w:rPr>
    </w:lvl>
    <w:lvl w:ilvl="7" w:tplc="04090003">
      <w:start w:val="1"/>
      <w:numFmt w:val="bullet"/>
      <w:lvlText w:val=""/>
      <w:lvlJc w:val="left"/>
      <w:pPr>
        <w:ind w:left="5267" w:hanging="480"/>
      </w:pPr>
      <w:rPr>
        <w:rFonts w:ascii="Wingdings" w:hAnsi="Wingdings" w:cs="Wingdings" w:hint="default"/>
      </w:rPr>
    </w:lvl>
    <w:lvl w:ilvl="8" w:tplc="04090005">
      <w:start w:val="1"/>
      <w:numFmt w:val="bullet"/>
      <w:lvlText w:val=""/>
      <w:lvlJc w:val="left"/>
      <w:pPr>
        <w:ind w:left="5747" w:hanging="480"/>
      </w:pPr>
      <w:rPr>
        <w:rFonts w:ascii="Wingdings" w:hAnsi="Wingdings" w:cs="Wingdings" w:hint="default"/>
      </w:rPr>
    </w:lvl>
  </w:abstractNum>
  <w:abstractNum w:abstractNumId="29">
    <w:nsid w:val="2BC43D76"/>
    <w:multiLevelType w:val="hybridMultilevel"/>
    <w:tmpl w:val="5636B926"/>
    <w:lvl w:ilvl="0" w:tplc="5D98E2B0">
      <w:start w:val="1"/>
      <w:numFmt w:val="taiwaneseCountingThousand"/>
      <w:lvlText w:val="（%1）"/>
      <w:lvlJc w:val="left"/>
      <w:pPr>
        <w:ind w:left="1200" w:hanging="720"/>
      </w:pPr>
      <w:rPr>
        <w:rFonts w:hint="default"/>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30">
    <w:nsid w:val="2C6605AA"/>
    <w:multiLevelType w:val="hybridMultilevel"/>
    <w:tmpl w:val="759C4C44"/>
    <w:lvl w:ilvl="0" w:tplc="63900C1C">
      <w:start w:val="1"/>
      <w:numFmt w:val="taiwaneseCountingThousand"/>
      <w:lvlText w:val="（%1）"/>
      <w:lvlJc w:val="left"/>
      <w:pPr>
        <w:tabs>
          <w:tab w:val="num" w:pos="960"/>
        </w:tabs>
        <w:ind w:left="960" w:hanging="480"/>
      </w:pPr>
      <w:rPr>
        <w:rFonts w:ascii="Times New Roman" w:eastAsia="標楷體" w:hAnsi="Times New Roman"/>
      </w:rPr>
    </w:lvl>
    <w:lvl w:ilvl="1" w:tplc="8836DF96">
      <w:start w:val="10"/>
      <w:numFmt w:val="bullet"/>
      <w:lvlText w:val="□"/>
      <w:lvlJc w:val="left"/>
      <w:pPr>
        <w:tabs>
          <w:tab w:val="num" w:pos="1320"/>
        </w:tabs>
        <w:ind w:left="1320" w:hanging="360"/>
      </w:pPr>
      <w:rPr>
        <w:rFonts w:ascii="標楷體" w:eastAsia="標楷體" w:hAnsi="標楷體" w:hint="eastAsia"/>
      </w:r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31">
    <w:nsid w:val="2CD765D5"/>
    <w:multiLevelType w:val="hybridMultilevel"/>
    <w:tmpl w:val="D324A918"/>
    <w:lvl w:ilvl="0" w:tplc="C360DAC2">
      <w:numFmt w:val="bullet"/>
      <w:lvlText w:val="＊"/>
      <w:lvlJc w:val="left"/>
      <w:pPr>
        <w:tabs>
          <w:tab w:val="num" w:pos="840"/>
        </w:tabs>
        <w:ind w:left="840" w:hanging="360"/>
      </w:pPr>
      <w:rPr>
        <w:rFonts w:ascii="標楷體" w:eastAsia="標楷體" w:hAnsi="標楷體" w:hint="eastAsia"/>
      </w:rPr>
    </w:lvl>
    <w:lvl w:ilvl="1" w:tplc="04090003">
      <w:start w:val="1"/>
      <w:numFmt w:val="bullet"/>
      <w:lvlText w:val=""/>
      <w:lvlJc w:val="left"/>
      <w:pPr>
        <w:tabs>
          <w:tab w:val="num" w:pos="1440"/>
        </w:tabs>
        <w:ind w:left="1440" w:hanging="480"/>
      </w:pPr>
      <w:rPr>
        <w:rFonts w:ascii="Wingdings" w:hAnsi="Wingdings" w:cs="Wingdings" w:hint="default"/>
      </w:rPr>
    </w:lvl>
    <w:lvl w:ilvl="2" w:tplc="04090005">
      <w:start w:val="1"/>
      <w:numFmt w:val="bullet"/>
      <w:lvlText w:val=""/>
      <w:lvlJc w:val="left"/>
      <w:pPr>
        <w:tabs>
          <w:tab w:val="num" w:pos="1920"/>
        </w:tabs>
        <w:ind w:left="1920" w:hanging="480"/>
      </w:pPr>
      <w:rPr>
        <w:rFonts w:ascii="Wingdings" w:hAnsi="Wingdings" w:cs="Wingdings" w:hint="default"/>
      </w:rPr>
    </w:lvl>
    <w:lvl w:ilvl="3" w:tplc="04090001">
      <w:start w:val="1"/>
      <w:numFmt w:val="bullet"/>
      <w:lvlText w:val=""/>
      <w:lvlJc w:val="left"/>
      <w:pPr>
        <w:tabs>
          <w:tab w:val="num" w:pos="2400"/>
        </w:tabs>
        <w:ind w:left="2400" w:hanging="480"/>
      </w:pPr>
      <w:rPr>
        <w:rFonts w:ascii="Wingdings" w:hAnsi="Wingdings" w:cs="Wingdings" w:hint="default"/>
      </w:rPr>
    </w:lvl>
    <w:lvl w:ilvl="4" w:tplc="04090003">
      <w:start w:val="1"/>
      <w:numFmt w:val="bullet"/>
      <w:lvlText w:val=""/>
      <w:lvlJc w:val="left"/>
      <w:pPr>
        <w:tabs>
          <w:tab w:val="num" w:pos="2880"/>
        </w:tabs>
        <w:ind w:left="2880" w:hanging="480"/>
      </w:pPr>
      <w:rPr>
        <w:rFonts w:ascii="Wingdings" w:hAnsi="Wingdings" w:cs="Wingdings" w:hint="default"/>
      </w:rPr>
    </w:lvl>
    <w:lvl w:ilvl="5" w:tplc="04090005">
      <w:start w:val="1"/>
      <w:numFmt w:val="bullet"/>
      <w:lvlText w:val=""/>
      <w:lvlJc w:val="left"/>
      <w:pPr>
        <w:tabs>
          <w:tab w:val="num" w:pos="3360"/>
        </w:tabs>
        <w:ind w:left="3360" w:hanging="480"/>
      </w:pPr>
      <w:rPr>
        <w:rFonts w:ascii="Wingdings" w:hAnsi="Wingdings" w:cs="Wingdings" w:hint="default"/>
      </w:rPr>
    </w:lvl>
    <w:lvl w:ilvl="6" w:tplc="04090001">
      <w:start w:val="1"/>
      <w:numFmt w:val="bullet"/>
      <w:lvlText w:val=""/>
      <w:lvlJc w:val="left"/>
      <w:pPr>
        <w:tabs>
          <w:tab w:val="num" w:pos="3840"/>
        </w:tabs>
        <w:ind w:left="3840" w:hanging="480"/>
      </w:pPr>
      <w:rPr>
        <w:rFonts w:ascii="Wingdings" w:hAnsi="Wingdings" w:cs="Wingdings" w:hint="default"/>
      </w:rPr>
    </w:lvl>
    <w:lvl w:ilvl="7" w:tplc="04090003">
      <w:start w:val="1"/>
      <w:numFmt w:val="bullet"/>
      <w:lvlText w:val=""/>
      <w:lvlJc w:val="left"/>
      <w:pPr>
        <w:tabs>
          <w:tab w:val="num" w:pos="4320"/>
        </w:tabs>
        <w:ind w:left="4320" w:hanging="480"/>
      </w:pPr>
      <w:rPr>
        <w:rFonts w:ascii="Wingdings" w:hAnsi="Wingdings" w:cs="Wingdings" w:hint="default"/>
      </w:rPr>
    </w:lvl>
    <w:lvl w:ilvl="8" w:tplc="04090005">
      <w:start w:val="1"/>
      <w:numFmt w:val="bullet"/>
      <w:lvlText w:val=""/>
      <w:lvlJc w:val="left"/>
      <w:pPr>
        <w:tabs>
          <w:tab w:val="num" w:pos="4800"/>
        </w:tabs>
        <w:ind w:left="4800" w:hanging="480"/>
      </w:pPr>
      <w:rPr>
        <w:rFonts w:ascii="Wingdings" w:hAnsi="Wingdings" w:cs="Wingdings" w:hint="default"/>
      </w:rPr>
    </w:lvl>
  </w:abstractNum>
  <w:abstractNum w:abstractNumId="32">
    <w:nsid w:val="32E776FD"/>
    <w:multiLevelType w:val="hybridMultilevel"/>
    <w:tmpl w:val="3D74ED30"/>
    <w:lvl w:ilvl="0" w:tplc="98766978">
      <w:start w:val="1"/>
      <w:numFmt w:val="taiwaneseCountingThousand"/>
      <w:lvlText w:val="(%1)"/>
      <w:lvlJc w:val="left"/>
      <w:pPr>
        <w:ind w:left="1020" w:hanging="480"/>
      </w:pPr>
      <w:rPr>
        <w:rFonts w:hint="eastAsia"/>
      </w:rPr>
    </w:lvl>
    <w:lvl w:ilvl="1" w:tplc="04090019">
      <w:start w:val="1"/>
      <w:numFmt w:val="ideographTraditional"/>
      <w:lvlText w:val="%2、"/>
      <w:lvlJc w:val="left"/>
      <w:pPr>
        <w:ind w:left="1500" w:hanging="480"/>
      </w:pPr>
    </w:lvl>
    <w:lvl w:ilvl="2" w:tplc="0409001B">
      <w:start w:val="1"/>
      <w:numFmt w:val="lowerRoman"/>
      <w:lvlText w:val="%3."/>
      <w:lvlJc w:val="right"/>
      <w:pPr>
        <w:ind w:left="1980" w:hanging="480"/>
      </w:pPr>
    </w:lvl>
    <w:lvl w:ilvl="3" w:tplc="0409000F">
      <w:start w:val="1"/>
      <w:numFmt w:val="decimal"/>
      <w:lvlText w:val="%4."/>
      <w:lvlJc w:val="left"/>
      <w:pPr>
        <w:ind w:left="2460" w:hanging="480"/>
      </w:pPr>
    </w:lvl>
    <w:lvl w:ilvl="4" w:tplc="04090019">
      <w:start w:val="1"/>
      <w:numFmt w:val="ideographTraditional"/>
      <w:lvlText w:val="%5、"/>
      <w:lvlJc w:val="left"/>
      <w:pPr>
        <w:ind w:left="2940" w:hanging="480"/>
      </w:pPr>
    </w:lvl>
    <w:lvl w:ilvl="5" w:tplc="0409001B">
      <w:start w:val="1"/>
      <w:numFmt w:val="lowerRoman"/>
      <w:lvlText w:val="%6."/>
      <w:lvlJc w:val="right"/>
      <w:pPr>
        <w:ind w:left="3420" w:hanging="480"/>
      </w:pPr>
    </w:lvl>
    <w:lvl w:ilvl="6" w:tplc="0409000F">
      <w:start w:val="1"/>
      <w:numFmt w:val="decimal"/>
      <w:lvlText w:val="%7."/>
      <w:lvlJc w:val="left"/>
      <w:pPr>
        <w:ind w:left="3900" w:hanging="480"/>
      </w:pPr>
    </w:lvl>
    <w:lvl w:ilvl="7" w:tplc="04090019">
      <w:start w:val="1"/>
      <w:numFmt w:val="ideographTraditional"/>
      <w:lvlText w:val="%8、"/>
      <w:lvlJc w:val="left"/>
      <w:pPr>
        <w:ind w:left="4380" w:hanging="480"/>
      </w:pPr>
    </w:lvl>
    <w:lvl w:ilvl="8" w:tplc="0409001B">
      <w:start w:val="1"/>
      <w:numFmt w:val="lowerRoman"/>
      <w:lvlText w:val="%9."/>
      <w:lvlJc w:val="right"/>
      <w:pPr>
        <w:ind w:left="4860" w:hanging="480"/>
      </w:pPr>
    </w:lvl>
  </w:abstractNum>
  <w:abstractNum w:abstractNumId="33">
    <w:nsid w:val="35385E68"/>
    <w:multiLevelType w:val="hybridMultilevel"/>
    <w:tmpl w:val="92CE6E5A"/>
    <w:lvl w:ilvl="0" w:tplc="03E4C352">
      <w:start w:val="1"/>
      <w:numFmt w:val="decimal"/>
      <w:lvlText w:val="%1."/>
      <w:lvlJc w:val="left"/>
      <w:pPr>
        <w:tabs>
          <w:tab w:val="num" w:pos="360"/>
        </w:tabs>
        <w:ind w:left="360" w:hanging="360"/>
      </w:pPr>
      <w:rPr>
        <w:rFonts w:hint="default"/>
        <w:b/>
        <w:bC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nsid w:val="3AF916BF"/>
    <w:multiLevelType w:val="hybridMultilevel"/>
    <w:tmpl w:val="C4847AF8"/>
    <w:lvl w:ilvl="0" w:tplc="0409000F">
      <w:start w:val="1"/>
      <w:numFmt w:val="decimal"/>
      <w:lvlText w:val="%1."/>
      <w:lvlJc w:val="left"/>
      <w:pPr>
        <w:ind w:left="1896" w:hanging="480"/>
      </w:pPr>
    </w:lvl>
    <w:lvl w:ilvl="1" w:tplc="04090019">
      <w:start w:val="1"/>
      <w:numFmt w:val="ideographTraditional"/>
      <w:lvlText w:val="%2、"/>
      <w:lvlJc w:val="left"/>
      <w:pPr>
        <w:ind w:left="2376" w:hanging="480"/>
      </w:pPr>
    </w:lvl>
    <w:lvl w:ilvl="2" w:tplc="0409001B">
      <w:start w:val="1"/>
      <w:numFmt w:val="lowerRoman"/>
      <w:lvlText w:val="%3."/>
      <w:lvlJc w:val="right"/>
      <w:pPr>
        <w:ind w:left="2856" w:hanging="480"/>
      </w:pPr>
    </w:lvl>
    <w:lvl w:ilvl="3" w:tplc="0409000F">
      <w:start w:val="1"/>
      <w:numFmt w:val="decimal"/>
      <w:lvlText w:val="%4."/>
      <w:lvlJc w:val="left"/>
      <w:pPr>
        <w:ind w:left="3336" w:hanging="480"/>
      </w:pPr>
    </w:lvl>
    <w:lvl w:ilvl="4" w:tplc="04090019">
      <w:start w:val="1"/>
      <w:numFmt w:val="ideographTraditional"/>
      <w:lvlText w:val="%5、"/>
      <w:lvlJc w:val="left"/>
      <w:pPr>
        <w:ind w:left="3816" w:hanging="480"/>
      </w:pPr>
    </w:lvl>
    <w:lvl w:ilvl="5" w:tplc="0409001B">
      <w:start w:val="1"/>
      <w:numFmt w:val="lowerRoman"/>
      <w:lvlText w:val="%6."/>
      <w:lvlJc w:val="right"/>
      <w:pPr>
        <w:ind w:left="4296" w:hanging="480"/>
      </w:pPr>
    </w:lvl>
    <w:lvl w:ilvl="6" w:tplc="0409000F">
      <w:start w:val="1"/>
      <w:numFmt w:val="decimal"/>
      <w:lvlText w:val="%7."/>
      <w:lvlJc w:val="left"/>
      <w:pPr>
        <w:ind w:left="4776" w:hanging="480"/>
      </w:pPr>
    </w:lvl>
    <w:lvl w:ilvl="7" w:tplc="04090019">
      <w:start w:val="1"/>
      <w:numFmt w:val="ideographTraditional"/>
      <w:lvlText w:val="%8、"/>
      <w:lvlJc w:val="left"/>
      <w:pPr>
        <w:ind w:left="5256" w:hanging="480"/>
      </w:pPr>
    </w:lvl>
    <w:lvl w:ilvl="8" w:tplc="0409001B">
      <w:start w:val="1"/>
      <w:numFmt w:val="lowerRoman"/>
      <w:lvlText w:val="%9."/>
      <w:lvlJc w:val="right"/>
      <w:pPr>
        <w:ind w:left="5736" w:hanging="480"/>
      </w:pPr>
    </w:lvl>
  </w:abstractNum>
  <w:abstractNum w:abstractNumId="35">
    <w:nsid w:val="40A41781"/>
    <w:multiLevelType w:val="hybridMultilevel"/>
    <w:tmpl w:val="3C4A6FF4"/>
    <w:lvl w:ilvl="0" w:tplc="1DD852A6">
      <w:start w:val="1"/>
      <w:numFmt w:val="bullet"/>
      <w:lvlText w:val="□"/>
      <w:lvlJc w:val="left"/>
      <w:pPr>
        <w:tabs>
          <w:tab w:val="num" w:pos="360"/>
        </w:tabs>
        <w:ind w:left="360" w:hanging="360"/>
      </w:pPr>
      <w:rPr>
        <w:rFonts w:ascii="標楷體" w:eastAsia="標楷體" w:hAnsi="Times New Roman" w:hint="eastAsia"/>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36">
    <w:nsid w:val="4435661E"/>
    <w:multiLevelType w:val="hybridMultilevel"/>
    <w:tmpl w:val="18D8A062"/>
    <w:lvl w:ilvl="0" w:tplc="0409000B">
      <w:start w:val="1"/>
      <w:numFmt w:val="bullet"/>
      <w:lvlText w:val=""/>
      <w:lvlJc w:val="left"/>
      <w:pPr>
        <w:ind w:left="480" w:hanging="480"/>
      </w:pPr>
      <w:rPr>
        <w:rFonts w:ascii="Wingdings" w:hAnsi="Wingdings" w:cs="Wingdings" w:hint="default"/>
      </w:rPr>
    </w:lvl>
    <w:lvl w:ilvl="1" w:tplc="04090003">
      <w:start w:val="1"/>
      <w:numFmt w:val="bullet"/>
      <w:lvlText w:val=""/>
      <w:lvlJc w:val="left"/>
      <w:pPr>
        <w:ind w:left="960" w:hanging="480"/>
      </w:pPr>
      <w:rPr>
        <w:rFonts w:ascii="Wingdings" w:hAnsi="Wingdings" w:cs="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37">
    <w:nsid w:val="45093ADC"/>
    <w:multiLevelType w:val="hybridMultilevel"/>
    <w:tmpl w:val="5C72EEBE"/>
    <w:lvl w:ilvl="0" w:tplc="52865514">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8">
    <w:nsid w:val="47B6474F"/>
    <w:multiLevelType w:val="hybridMultilevel"/>
    <w:tmpl w:val="EC30889A"/>
    <w:lvl w:ilvl="0" w:tplc="0409000F">
      <w:start w:val="1"/>
      <w:numFmt w:val="decimal"/>
      <w:lvlText w:val="%1."/>
      <w:lvlJc w:val="left"/>
      <w:pPr>
        <w:ind w:left="1046" w:hanging="480"/>
      </w:p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39">
    <w:nsid w:val="49D71065"/>
    <w:multiLevelType w:val="hybridMultilevel"/>
    <w:tmpl w:val="4510D338"/>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nsid w:val="604F7608"/>
    <w:multiLevelType w:val="hybridMultilevel"/>
    <w:tmpl w:val="D70A2FF4"/>
    <w:lvl w:ilvl="0" w:tplc="89865672">
      <w:start w:val="1"/>
      <w:numFmt w:val="ideographLegalTraditional"/>
      <w:lvlText w:val="%1、"/>
      <w:lvlJc w:val="left"/>
      <w:pPr>
        <w:ind w:left="360" w:hanging="360"/>
      </w:pPr>
      <w:rPr>
        <w:rFonts w:hint="default"/>
        <w:b/>
        <w:bC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nsid w:val="6AC54671"/>
    <w:multiLevelType w:val="hybridMultilevel"/>
    <w:tmpl w:val="7A78E3C6"/>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2">
    <w:nsid w:val="6D9075C2"/>
    <w:multiLevelType w:val="hybridMultilevel"/>
    <w:tmpl w:val="BF3836E6"/>
    <w:lvl w:ilvl="0" w:tplc="9416BE44">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3">
    <w:nsid w:val="737479EB"/>
    <w:multiLevelType w:val="hybridMultilevel"/>
    <w:tmpl w:val="EF34625C"/>
    <w:lvl w:ilvl="0" w:tplc="04090015">
      <w:start w:val="1"/>
      <w:numFmt w:val="taiwaneseCountingThousand"/>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4">
    <w:nsid w:val="774B3DB6"/>
    <w:multiLevelType w:val="hybridMultilevel"/>
    <w:tmpl w:val="680C33C8"/>
    <w:lvl w:ilvl="0" w:tplc="04090005">
      <w:start w:val="1"/>
      <w:numFmt w:val="bullet"/>
      <w:lvlText w:val=""/>
      <w:lvlJc w:val="left"/>
      <w:pPr>
        <w:ind w:left="480" w:hanging="480"/>
      </w:pPr>
      <w:rPr>
        <w:rFonts w:ascii="Wingdings" w:hAnsi="Wingdings" w:cs="Wingdings" w:hint="default"/>
      </w:rPr>
    </w:lvl>
    <w:lvl w:ilvl="1" w:tplc="04090003">
      <w:start w:val="1"/>
      <w:numFmt w:val="bullet"/>
      <w:lvlText w:val=""/>
      <w:lvlJc w:val="left"/>
      <w:pPr>
        <w:ind w:left="960" w:hanging="480"/>
      </w:pPr>
      <w:rPr>
        <w:rFonts w:ascii="Wingdings" w:hAnsi="Wingdings" w:cs="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5">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45">
    <w:nsid w:val="7C447FA9"/>
    <w:multiLevelType w:val="hybridMultilevel"/>
    <w:tmpl w:val="98020480"/>
    <w:lvl w:ilvl="0" w:tplc="04090001">
      <w:start w:val="1"/>
      <w:numFmt w:val="bullet"/>
      <w:lvlText w:val=""/>
      <w:lvlJc w:val="left"/>
      <w:pPr>
        <w:ind w:left="1933" w:hanging="480"/>
      </w:pPr>
      <w:rPr>
        <w:rFonts w:ascii="Wingdings" w:hAnsi="Wingdings" w:cs="Wingdings" w:hint="default"/>
      </w:rPr>
    </w:lvl>
    <w:lvl w:ilvl="1" w:tplc="04090003">
      <w:start w:val="1"/>
      <w:numFmt w:val="bullet"/>
      <w:lvlText w:val=""/>
      <w:lvlJc w:val="left"/>
      <w:pPr>
        <w:ind w:left="2413" w:hanging="480"/>
      </w:pPr>
      <w:rPr>
        <w:rFonts w:ascii="Wingdings" w:hAnsi="Wingdings" w:cs="Wingdings" w:hint="default"/>
      </w:rPr>
    </w:lvl>
    <w:lvl w:ilvl="2" w:tplc="04090005">
      <w:start w:val="1"/>
      <w:numFmt w:val="bullet"/>
      <w:lvlText w:val=""/>
      <w:lvlJc w:val="left"/>
      <w:pPr>
        <w:ind w:left="2893" w:hanging="480"/>
      </w:pPr>
      <w:rPr>
        <w:rFonts w:ascii="Wingdings" w:hAnsi="Wingdings" w:cs="Wingdings" w:hint="default"/>
      </w:rPr>
    </w:lvl>
    <w:lvl w:ilvl="3" w:tplc="04090001">
      <w:start w:val="1"/>
      <w:numFmt w:val="bullet"/>
      <w:lvlText w:val=""/>
      <w:lvlJc w:val="left"/>
      <w:pPr>
        <w:ind w:left="3373" w:hanging="480"/>
      </w:pPr>
      <w:rPr>
        <w:rFonts w:ascii="Wingdings" w:hAnsi="Wingdings" w:cs="Wingdings" w:hint="default"/>
      </w:rPr>
    </w:lvl>
    <w:lvl w:ilvl="4" w:tplc="04090003">
      <w:start w:val="1"/>
      <w:numFmt w:val="bullet"/>
      <w:lvlText w:val=""/>
      <w:lvlJc w:val="left"/>
      <w:pPr>
        <w:ind w:left="3853" w:hanging="480"/>
      </w:pPr>
      <w:rPr>
        <w:rFonts w:ascii="Wingdings" w:hAnsi="Wingdings" w:cs="Wingdings" w:hint="default"/>
      </w:rPr>
    </w:lvl>
    <w:lvl w:ilvl="5" w:tplc="04090005">
      <w:start w:val="1"/>
      <w:numFmt w:val="bullet"/>
      <w:lvlText w:val=""/>
      <w:lvlJc w:val="left"/>
      <w:pPr>
        <w:ind w:left="4333" w:hanging="480"/>
      </w:pPr>
      <w:rPr>
        <w:rFonts w:ascii="Wingdings" w:hAnsi="Wingdings" w:cs="Wingdings" w:hint="default"/>
      </w:rPr>
    </w:lvl>
    <w:lvl w:ilvl="6" w:tplc="04090001">
      <w:start w:val="1"/>
      <w:numFmt w:val="bullet"/>
      <w:lvlText w:val=""/>
      <w:lvlJc w:val="left"/>
      <w:pPr>
        <w:ind w:left="4813" w:hanging="480"/>
      </w:pPr>
      <w:rPr>
        <w:rFonts w:ascii="Wingdings" w:hAnsi="Wingdings" w:cs="Wingdings" w:hint="default"/>
      </w:rPr>
    </w:lvl>
    <w:lvl w:ilvl="7" w:tplc="04090003">
      <w:start w:val="1"/>
      <w:numFmt w:val="bullet"/>
      <w:lvlText w:val=""/>
      <w:lvlJc w:val="left"/>
      <w:pPr>
        <w:ind w:left="5293" w:hanging="480"/>
      </w:pPr>
      <w:rPr>
        <w:rFonts w:ascii="Wingdings" w:hAnsi="Wingdings" w:cs="Wingdings" w:hint="default"/>
      </w:rPr>
    </w:lvl>
    <w:lvl w:ilvl="8" w:tplc="04090005">
      <w:start w:val="1"/>
      <w:numFmt w:val="bullet"/>
      <w:lvlText w:val=""/>
      <w:lvlJc w:val="left"/>
      <w:pPr>
        <w:ind w:left="5773" w:hanging="480"/>
      </w:pPr>
      <w:rPr>
        <w:rFonts w:ascii="Wingdings" w:hAnsi="Wingdings" w:cs="Wingdings" w:hint="default"/>
      </w:rPr>
    </w:lvl>
  </w:abstractNum>
  <w:abstractNum w:abstractNumId="46">
    <w:nsid w:val="7DF327F7"/>
    <w:multiLevelType w:val="hybridMultilevel"/>
    <w:tmpl w:val="6B32EE62"/>
    <w:lvl w:ilvl="0" w:tplc="3964396C">
      <w:start w:val="1"/>
      <w:numFmt w:val="bullet"/>
      <w:lvlText w:val="＊"/>
      <w:lvlJc w:val="left"/>
      <w:pPr>
        <w:tabs>
          <w:tab w:val="num" w:pos="1080"/>
        </w:tabs>
        <w:ind w:left="1080" w:hanging="360"/>
      </w:pPr>
      <w:rPr>
        <w:rFonts w:ascii="標楷體" w:eastAsia="標楷體" w:hAnsi="標楷體" w:hint="eastAsia"/>
      </w:rPr>
    </w:lvl>
    <w:lvl w:ilvl="1" w:tplc="04090003">
      <w:start w:val="1"/>
      <w:numFmt w:val="bullet"/>
      <w:lvlText w:val=""/>
      <w:lvlJc w:val="left"/>
      <w:pPr>
        <w:tabs>
          <w:tab w:val="num" w:pos="1680"/>
        </w:tabs>
        <w:ind w:left="1680" w:hanging="480"/>
      </w:pPr>
      <w:rPr>
        <w:rFonts w:ascii="Wingdings" w:hAnsi="Wingdings" w:cs="Wingdings" w:hint="default"/>
      </w:rPr>
    </w:lvl>
    <w:lvl w:ilvl="2" w:tplc="04090005">
      <w:start w:val="1"/>
      <w:numFmt w:val="bullet"/>
      <w:lvlText w:val=""/>
      <w:lvlJc w:val="left"/>
      <w:pPr>
        <w:tabs>
          <w:tab w:val="num" w:pos="2160"/>
        </w:tabs>
        <w:ind w:left="2160" w:hanging="480"/>
      </w:pPr>
      <w:rPr>
        <w:rFonts w:ascii="Wingdings" w:hAnsi="Wingdings" w:cs="Wingdings" w:hint="default"/>
      </w:rPr>
    </w:lvl>
    <w:lvl w:ilvl="3" w:tplc="04090001">
      <w:start w:val="1"/>
      <w:numFmt w:val="bullet"/>
      <w:lvlText w:val=""/>
      <w:lvlJc w:val="left"/>
      <w:pPr>
        <w:tabs>
          <w:tab w:val="num" w:pos="2640"/>
        </w:tabs>
        <w:ind w:left="2640" w:hanging="480"/>
      </w:pPr>
      <w:rPr>
        <w:rFonts w:ascii="Wingdings" w:hAnsi="Wingdings" w:cs="Wingdings" w:hint="default"/>
      </w:rPr>
    </w:lvl>
    <w:lvl w:ilvl="4" w:tplc="04090003">
      <w:start w:val="1"/>
      <w:numFmt w:val="bullet"/>
      <w:lvlText w:val=""/>
      <w:lvlJc w:val="left"/>
      <w:pPr>
        <w:tabs>
          <w:tab w:val="num" w:pos="3120"/>
        </w:tabs>
        <w:ind w:left="3120" w:hanging="480"/>
      </w:pPr>
      <w:rPr>
        <w:rFonts w:ascii="Wingdings" w:hAnsi="Wingdings" w:cs="Wingdings" w:hint="default"/>
      </w:rPr>
    </w:lvl>
    <w:lvl w:ilvl="5" w:tplc="04090005">
      <w:start w:val="1"/>
      <w:numFmt w:val="bullet"/>
      <w:lvlText w:val=""/>
      <w:lvlJc w:val="left"/>
      <w:pPr>
        <w:tabs>
          <w:tab w:val="num" w:pos="3600"/>
        </w:tabs>
        <w:ind w:left="3600" w:hanging="480"/>
      </w:pPr>
      <w:rPr>
        <w:rFonts w:ascii="Wingdings" w:hAnsi="Wingdings" w:cs="Wingdings" w:hint="default"/>
      </w:rPr>
    </w:lvl>
    <w:lvl w:ilvl="6" w:tplc="04090001">
      <w:start w:val="1"/>
      <w:numFmt w:val="bullet"/>
      <w:lvlText w:val=""/>
      <w:lvlJc w:val="left"/>
      <w:pPr>
        <w:tabs>
          <w:tab w:val="num" w:pos="4080"/>
        </w:tabs>
        <w:ind w:left="4080" w:hanging="480"/>
      </w:pPr>
      <w:rPr>
        <w:rFonts w:ascii="Wingdings" w:hAnsi="Wingdings" w:cs="Wingdings" w:hint="default"/>
      </w:rPr>
    </w:lvl>
    <w:lvl w:ilvl="7" w:tplc="04090003">
      <w:start w:val="1"/>
      <w:numFmt w:val="bullet"/>
      <w:lvlText w:val=""/>
      <w:lvlJc w:val="left"/>
      <w:pPr>
        <w:tabs>
          <w:tab w:val="num" w:pos="4560"/>
        </w:tabs>
        <w:ind w:left="4560" w:hanging="480"/>
      </w:pPr>
      <w:rPr>
        <w:rFonts w:ascii="Wingdings" w:hAnsi="Wingdings" w:cs="Wingdings" w:hint="default"/>
      </w:rPr>
    </w:lvl>
    <w:lvl w:ilvl="8" w:tplc="04090005">
      <w:start w:val="1"/>
      <w:numFmt w:val="bullet"/>
      <w:lvlText w:val=""/>
      <w:lvlJc w:val="left"/>
      <w:pPr>
        <w:tabs>
          <w:tab w:val="num" w:pos="5040"/>
        </w:tabs>
        <w:ind w:left="5040" w:hanging="480"/>
      </w:pPr>
      <w:rPr>
        <w:rFonts w:ascii="Wingdings" w:hAnsi="Wingdings" w:cs="Wingdings" w:hint="default"/>
      </w:rPr>
    </w:lvl>
  </w:abstractNum>
  <w:num w:numId="1">
    <w:abstractNumId w:val="1"/>
  </w:num>
  <w:num w:numId="2">
    <w:abstractNumId w:val="0"/>
  </w:num>
  <w:num w:numId="3">
    <w:abstractNumId w:val="1"/>
  </w:num>
  <w:num w:numId="4">
    <w:abstractNumId w:val="0"/>
  </w:num>
  <w:num w:numId="5">
    <w:abstractNumId w:val="43"/>
  </w:num>
  <w:num w:numId="6">
    <w:abstractNumId w:val="37"/>
  </w:num>
  <w:num w:numId="7">
    <w:abstractNumId w:val="35"/>
  </w:num>
  <w:num w:numId="8">
    <w:abstractNumId w:val="1"/>
  </w:num>
  <w:num w:numId="9">
    <w:abstractNumId w:val="0"/>
  </w:num>
  <w:num w:numId="10">
    <w:abstractNumId w:val="30"/>
  </w:num>
  <w:num w:numId="11">
    <w:abstractNumId w:val="46"/>
  </w:num>
  <w:num w:numId="12">
    <w:abstractNumId w:val="31"/>
  </w:num>
  <w:num w:numId="13">
    <w:abstractNumId w:val="33"/>
  </w:num>
  <w:num w:numId="14">
    <w:abstractNumId w:val="42"/>
  </w:num>
  <w:num w:numId="15">
    <w:abstractNumId w:val="41"/>
  </w:num>
  <w:num w:numId="16">
    <w:abstractNumId w:val="23"/>
  </w:num>
  <w:num w:numId="17">
    <w:abstractNumId w:val="29"/>
  </w:num>
  <w:num w:numId="18">
    <w:abstractNumId w:val="25"/>
  </w:num>
  <w:num w:numId="19">
    <w:abstractNumId w:val="39"/>
  </w:num>
  <w:num w:numId="20">
    <w:abstractNumId w:val="22"/>
  </w:num>
  <w:num w:numId="21">
    <w:abstractNumId w:val="34"/>
  </w:num>
  <w:num w:numId="22">
    <w:abstractNumId w:val="38"/>
  </w:num>
  <w:num w:numId="23">
    <w:abstractNumId w:val="27"/>
  </w:num>
  <w:num w:numId="24">
    <w:abstractNumId w:val="40"/>
  </w:num>
  <w:num w:numId="25">
    <w:abstractNumId w:val="36"/>
  </w:num>
  <w:num w:numId="26">
    <w:abstractNumId w:val="45"/>
  </w:num>
  <w:num w:numId="27">
    <w:abstractNumId w:val="24"/>
  </w:num>
  <w:num w:numId="28">
    <w:abstractNumId w:val="28"/>
  </w:num>
  <w:num w:numId="29">
    <w:abstractNumId w:val="26"/>
  </w:num>
  <w:num w:numId="30">
    <w:abstractNumId w:val="21"/>
  </w:num>
  <w:num w:numId="31">
    <w:abstractNumId w:val="32"/>
  </w:num>
  <w:num w:numId="32">
    <w:abstractNumId w:val="20"/>
  </w:num>
  <w:num w:numId="33">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3EC3"/>
    <w:rsid w:val="00002A65"/>
    <w:rsid w:val="00004CCB"/>
    <w:rsid w:val="00005654"/>
    <w:rsid w:val="00007383"/>
    <w:rsid w:val="0001035A"/>
    <w:rsid w:val="00010888"/>
    <w:rsid w:val="0001291D"/>
    <w:rsid w:val="00014809"/>
    <w:rsid w:val="0001643D"/>
    <w:rsid w:val="00017A29"/>
    <w:rsid w:val="0002172D"/>
    <w:rsid w:val="00024CA6"/>
    <w:rsid w:val="00035386"/>
    <w:rsid w:val="00036936"/>
    <w:rsid w:val="00037F44"/>
    <w:rsid w:val="00040169"/>
    <w:rsid w:val="00040210"/>
    <w:rsid w:val="0004043B"/>
    <w:rsid w:val="00040FF8"/>
    <w:rsid w:val="00041EC0"/>
    <w:rsid w:val="00042007"/>
    <w:rsid w:val="00044648"/>
    <w:rsid w:val="00050879"/>
    <w:rsid w:val="00050E87"/>
    <w:rsid w:val="00052661"/>
    <w:rsid w:val="00054024"/>
    <w:rsid w:val="00054C38"/>
    <w:rsid w:val="000553C7"/>
    <w:rsid w:val="00061697"/>
    <w:rsid w:val="000629AF"/>
    <w:rsid w:val="00063F31"/>
    <w:rsid w:val="000642CB"/>
    <w:rsid w:val="00064711"/>
    <w:rsid w:val="00067AD5"/>
    <w:rsid w:val="00067CAD"/>
    <w:rsid w:val="00083C14"/>
    <w:rsid w:val="00083CC0"/>
    <w:rsid w:val="0008753F"/>
    <w:rsid w:val="00092552"/>
    <w:rsid w:val="000A6C90"/>
    <w:rsid w:val="000A6CAE"/>
    <w:rsid w:val="000A6FF2"/>
    <w:rsid w:val="000B1D35"/>
    <w:rsid w:val="000B6D07"/>
    <w:rsid w:val="000B75A6"/>
    <w:rsid w:val="000B7AB1"/>
    <w:rsid w:val="000C1346"/>
    <w:rsid w:val="000C22EE"/>
    <w:rsid w:val="000C40DB"/>
    <w:rsid w:val="000D4118"/>
    <w:rsid w:val="000D4F76"/>
    <w:rsid w:val="000D7D96"/>
    <w:rsid w:val="000D7E2D"/>
    <w:rsid w:val="000E0334"/>
    <w:rsid w:val="000E0737"/>
    <w:rsid w:val="000E1E6D"/>
    <w:rsid w:val="000E2C99"/>
    <w:rsid w:val="000E4E91"/>
    <w:rsid w:val="000E51D6"/>
    <w:rsid w:val="000E5B98"/>
    <w:rsid w:val="000F043A"/>
    <w:rsid w:val="000F1505"/>
    <w:rsid w:val="000F196F"/>
    <w:rsid w:val="000F2449"/>
    <w:rsid w:val="000F2FAA"/>
    <w:rsid w:val="000F3B49"/>
    <w:rsid w:val="000F6F46"/>
    <w:rsid w:val="00101B82"/>
    <w:rsid w:val="00102650"/>
    <w:rsid w:val="0010273D"/>
    <w:rsid w:val="00104251"/>
    <w:rsid w:val="00104D9D"/>
    <w:rsid w:val="00106793"/>
    <w:rsid w:val="0010777B"/>
    <w:rsid w:val="001128FF"/>
    <w:rsid w:val="00113627"/>
    <w:rsid w:val="00120CBA"/>
    <w:rsid w:val="00120FE8"/>
    <w:rsid w:val="001218BD"/>
    <w:rsid w:val="00126697"/>
    <w:rsid w:val="00126F5F"/>
    <w:rsid w:val="00127484"/>
    <w:rsid w:val="001300F0"/>
    <w:rsid w:val="0013053C"/>
    <w:rsid w:val="0013053E"/>
    <w:rsid w:val="00131B4B"/>
    <w:rsid w:val="00132EE3"/>
    <w:rsid w:val="00133B80"/>
    <w:rsid w:val="001353F1"/>
    <w:rsid w:val="00136266"/>
    <w:rsid w:val="00137AD8"/>
    <w:rsid w:val="00143EAD"/>
    <w:rsid w:val="0014480A"/>
    <w:rsid w:val="00150648"/>
    <w:rsid w:val="001506CC"/>
    <w:rsid w:val="00151F88"/>
    <w:rsid w:val="0015316E"/>
    <w:rsid w:val="00155C7F"/>
    <w:rsid w:val="001578FA"/>
    <w:rsid w:val="00160616"/>
    <w:rsid w:val="001638E2"/>
    <w:rsid w:val="00163E26"/>
    <w:rsid w:val="00164A78"/>
    <w:rsid w:val="00166E1D"/>
    <w:rsid w:val="00166F10"/>
    <w:rsid w:val="00167954"/>
    <w:rsid w:val="00170A56"/>
    <w:rsid w:val="0017122C"/>
    <w:rsid w:val="00177FF3"/>
    <w:rsid w:val="001803C5"/>
    <w:rsid w:val="00182B9A"/>
    <w:rsid w:val="0018376C"/>
    <w:rsid w:val="00183E48"/>
    <w:rsid w:val="0018780D"/>
    <w:rsid w:val="00187A19"/>
    <w:rsid w:val="00191E03"/>
    <w:rsid w:val="0019390D"/>
    <w:rsid w:val="00196CD7"/>
    <w:rsid w:val="001C0F4A"/>
    <w:rsid w:val="001C13F5"/>
    <w:rsid w:val="001C6DB0"/>
    <w:rsid w:val="001C72EF"/>
    <w:rsid w:val="001C79CF"/>
    <w:rsid w:val="001D24A0"/>
    <w:rsid w:val="001D27D8"/>
    <w:rsid w:val="001D64E9"/>
    <w:rsid w:val="001E1D4A"/>
    <w:rsid w:val="001E26D4"/>
    <w:rsid w:val="001E562B"/>
    <w:rsid w:val="001E689B"/>
    <w:rsid w:val="001F1267"/>
    <w:rsid w:val="001F3DEB"/>
    <w:rsid w:val="001F7F63"/>
    <w:rsid w:val="0020184D"/>
    <w:rsid w:val="00202789"/>
    <w:rsid w:val="00202C9B"/>
    <w:rsid w:val="00203592"/>
    <w:rsid w:val="00207423"/>
    <w:rsid w:val="00207E0E"/>
    <w:rsid w:val="0021047D"/>
    <w:rsid w:val="00210A71"/>
    <w:rsid w:val="00213FC1"/>
    <w:rsid w:val="0021682D"/>
    <w:rsid w:val="00222BE0"/>
    <w:rsid w:val="00223087"/>
    <w:rsid w:val="0022436B"/>
    <w:rsid w:val="00224BF4"/>
    <w:rsid w:val="00224C71"/>
    <w:rsid w:val="00224DD0"/>
    <w:rsid w:val="00226E80"/>
    <w:rsid w:val="00230096"/>
    <w:rsid w:val="002321C8"/>
    <w:rsid w:val="002323D2"/>
    <w:rsid w:val="00233856"/>
    <w:rsid w:val="00236F6A"/>
    <w:rsid w:val="0024054B"/>
    <w:rsid w:val="0024340D"/>
    <w:rsid w:val="002448CC"/>
    <w:rsid w:val="002470BA"/>
    <w:rsid w:val="00251666"/>
    <w:rsid w:val="0025218F"/>
    <w:rsid w:val="0025340C"/>
    <w:rsid w:val="0025522E"/>
    <w:rsid w:val="0026110A"/>
    <w:rsid w:val="002629B3"/>
    <w:rsid w:val="002643CA"/>
    <w:rsid w:val="00270F05"/>
    <w:rsid w:val="00272CBB"/>
    <w:rsid w:val="00274910"/>
    <w:rsid w:val="00274B9D"/>
    <w:rsid w:val="00276950"/>
    <w:rsid w:val="00277D78"/>
    <w:rsid w:val="002802C2"/>
    <w:rsid w:val="00280D74"/>
    <w:rsid w:val="00281321"/>
    <w:rsid w:val="00290CBA"/>
    <w:rsid w:val="00292089"/>
    <w:rsid w:val="0029361A"/>
    <w:rsid w:val="00294333"/>
    <w:rsid w:val="00295C2C"/>
    <w:rsid w:val="00296E2E"/>
    <w:rsid w:val="002977A5"/>
    <w:rsid w:val="002A0EB4"/>
    <w:rsid w:val="002A1B89"/>
    <w:rsid w:val="002A626C"/>
    <w:rsid w:val="002A683C"/>
    <w:rsid w:val="002A686A"/>
    <w:rsid w:val="002B03C3"/>
    <w:rsid w:val="002B0572"/>
    <w:rsid w:val="002B407A"/>
    <w:rsid w:val="002C121B"/>
    <w:rsid w:val="002C430B"/>
    <w:rsid w:val="002D1BE4"/>
    <w:rsid w:val="002E2E69"/>
    <w:rsid w:val="002E4188"/>
    <w:rsid w:val="002E4B31"/>
    <w:rsid w:val="002E5882"/>
    <w:rsid w:val="002E5ABC"/>
    <w:rsid w:val="002F03AD"/>
    <w:rsid w:val="002F06A4"/>
    <w:rsid w:val="002F0DBD"/>
    <w:rsid w:val="002F20C8"/>
    <w:rsid w:val="002F242A"/>
    <w:rsid w:val="002F66BC"/>
    <w:rsid w:val="00301CEA"/>
    <w:rsid w:val="00302855"/>
    <w:rsid w:val="00303070"/>
    <w:rsid w:val="00303EC3"/>
    <w:rsid w:val="00303F5D"/>
    <w:rsid w:val="00307B69"/>
    <w:rsid w:val="003105EE"/>
    <w:rsid w:val="003112D4"/>
    <w:rsid w:val="0031307D"/>
    <w:rsid w:val="00313DDB"/>
    <w:rsid w:val="00321ECB"/>
    <w:rsid w:val="003228BD"/>
    <w:rsid w:val="00323624"/>
    <w:rsid w:val="0032508D"/>
    <w:rsid w:val="003325E9"/>
    <w:rsid w:val="00333321"/>
    <w:rsid w:val="003340F5"/>
    <w:rsid w:val="00335972"/>
    <w:rsid w:val="0033782A"/>
    <w:rsid w:val="00340EC6"/>
    <w:rsid w:val="003417FE"/>
    <w:rsid w:val="00341915"/>
    <w:rsid w:val="0034202F"/>
    <w:rsid w:val="003457C4"/>
    <w:rsid w:val="00346F8B"/>
    <w:rsid w:val="00352CCD"/>
    <w:rsid w:val="00353B6C"/>
    <w:rsid w:val="00357756"/>
    <w:rsid w:val="0036188E"/>
    <w:rsid w:val="00364D0A"/>
    <w:rsid w:val="00365AA2"/>
    <w:rsid w:val="00366937"/>
    <w:rsid w:val="00371E20"/>
    <w:rsid w:val="00371E62"/>
    <w:rsid w:val="003720CD"/>
    <w:rsid w:val="003741DD"/>
    <w:rsid w:val="00374880"/>
    <w:rsid w:val="00375E7B"/>
    <w:rsid w:val="00381202"/>
    <w:rsid w:val="0038191C"/>
    <w:rsid w:val="00383F20"/>
    <w:rsid w:val="0038769B"/>
    <w:rsid w:val="0039695F"/>
    <w:rsid w:val="003A33F0"/>
    <w:rsid w:val="003A37C9"/>
    <w:rsid w:val="003A3F53"/>
    <w:rsid w:val="003A515E"/>
    <w:rsid w:val="003A737D"/>
    <w:rsid w:val="003A7684"/>
    <w:rsid w:val="003B58F5"/>
    <w:rsid w:val="003C115C"/>
    <w:rsid w:val="003C6DAD"/>
    <w:rsid w:val="003D189F"/>
    <w:rsid w:val="003D42B6"/>
    <w:rsid w:val="003D6FCA"/>
    <w:rsid w:val="003D7597"/>
    <w:rsid w:val="003E02C1"/>
    <w:rsid w:val="003E20A4"/>
    <w:rsid w:val="003E6DC4"/>
    <w:rsid w:val="003E7CC6"/>
    <w:rsid w:val="003F21EB"/>
    <w:rsid w:val="003F242A"/>
    <w:rsid w:val="003F6A99"/>
    <w:rsid w:val="0040183F"/>
    <w:rsid w:val="00402DE6"/>
    <w:rsid w:val="00406604"/>
    <w:rsid w:val="00406B92"/>
    <w:rsid w:val="0041027F"/>
    <w:rsid w:val="00412F41"/>
    <w:rsid w:val="00415E12"/>
    <w:rsid w:val="00415EF4"/>
    <w:rsid w:val="00417B84"/>
    <w:rsid w:val="00417BED"/>
    <w:rsid w:val="00425D42"/>
    <w:rsid w:val="004279E5"/>
    <w:rsid w:val="004336C4"/>
    <w:rsid w:val="00434288"/>
    <w:rsid w:val="004403BC"/>
    <w:rsid w:val="00441F89"/>
    <w:rsid w:val="004420D3"/>
    <w:rsid w:val="004431FC"/>
    <w:rsid w:val="00444F9D"/>
    <w:rsid w:val="00446870"/>
    <w:rsid w:val="00453684"/>
    <w:rsid w:val="00456E2F"/>
    <w:rsid w:val="00460483"/>
    <w:rsid w:val="00464943"/>
    <w:rsid w:val="004653E4"/>
    <w:rsid w:val="0046713A"/>
    <w:rsid w:val="00467E40"/>
    <w:rsid w:val="004707CB"/>
    <w:rsid w:val="00470F28"/>
    <w:rsid w:val="00471D29"/>
    <w:rsid w:val="004721E6"/>
    <w:rsid w:val="00476BF7"/>
    <w:rsid w:val="00477637"/>
    <w:rsid w:val="0048361A"/>
    <w:rsid w:val="00484237"/>
    <w:rsid w:val="0048473B"/>
    <w:rsid w:val="004878B6"/>
    <w:rsid w:val="00487A88"/>
    <w:rsid w:val="00490F3D"/>
    <w:rsid w:val="00493541"/>
    <w:rsid w:val="0049547F"/>
    <w:rsid w:val="00495F9B"/>
    <w:rsid w:val="0049660B"/>
    <w:rsid w:val="00496860"/>
    <w:rsid w:val="004A2329"/>
    <w:rsid w:val="004B10B4"/>
    <w:rsid w:val="004B1ECC"/>
    <w:rsid w:val="004B3021"/>
    <w:rsid w:val="004B3BCD"/>
    <w:rsid w:val="004B4592"/>
    <w:rsid w:val="004B646E"/>
    <w:rsid w:val="004C21DF"/>
    <w:rsid w:val="004C424E"/>
    <w:rsid w:val="004C43C2"/>
    <w:rsid w:val="004C7FA3"/>
    <w:rsid w:val="004D1838"/>
    <w:rsid w:val="004D32FE"/>
    <w:rsid w:val="004D46FD"/>
    <w:rsid w:val="004D4AA2"/>
    <w:rsid w:val="004D68AC"/>
    <w:rsid w:val="004D7C84"/>
    <w:rsid w:val="004E0911"/>
    <w:rsid w:val="004E21A5"/>
    <w:rsid w:val="004E2309"/>
    <w:rsid w:val="004E5610"/>
    <w:rsid w:val="004E5A01"/>
    <w:rsid w:val="004F0A7B"/>
    <w:rsid w:val="004F4BDC"/>
    <w:rsid w:val="004F58DB"/>
    <w:rsid w:val="004F6675"/>
    <w:rsid w:val="004F732B"/>
    <w:rsid w:val="005035C1"/>
    <w:rsid w:val="00504A74"/>
    <w:rsid w:val="00504FA7"/>
    <w:rsid w:val="00510310"/>
    <w:rsid w:val="0051137B"/>
    <w:rsid w:val="00513209"/>
    <w:rsid w:val="00513465"/>
    <w:rsid w:val="0051499A"/>
    <w:rsid w:val="00516F8B"/>
    <w:rsid w:val="00517576"/>
    <w:rsid w:val="00520A4F"/>
    <w:rsid w:val="00520DB8"/>
    <w:rsid w:val="00522E92"/>
    <w:rsid w:val="00523AD3"/>
    <w:rsid w:val="00523DA9"/>
    <w:rsid w:val="005244F9"/>
    <w:rsid w:val="00536ABA"/>
    <w:rsid w:val="005415BB"/>
    <w:rsid w:val="00541647"/>
    <w:rsid w:val="00541F7A"/>
    <w:rsid w:val="00542553"/>
    <w:rsid w:val="00545266"/>
    <w:rsid w:val="005461ED"/>
    <w:rsid w:val="00546DAD"/>
    <w:rsid w:val="005473C7"/>
    <w:rsid w:val="00550911"/>
    <w:rsid w:val="00555486"/>
    <w:rsid w:val="00555CA2"/>
    <w:rsid w:val="00561C5D"/>
    <w:rsid w:val="005666FB"/>
    <w:rsid w:val="00567020"/>
    <w:rsid w:val="00570A0C"/>
    <w:rsid w:val="0057117D"/>
    <w:rsid w:val="00571263"/>
    <w:rsid w:val="0057276E"/>
    <w:rsid w:val="00574121"/>
    <w:rsid w:val="005805C8"/>
    <w:rsid w:val="00580C36"/>
    <w:rsid w:val="005835F4"/>
    <w:rsid w:val="00583694"/>
    <w:rsid w:val="00583B47"/>
    <w:rsid w:val="00586AFC"/>
    <w:rsid w:val="00593CA5"/>
    <w:rsid w:val="00597B70"/>
    <w:rsid w:val="005A4B35"/>
    <w:rsid w:val="005B1A9B"/>
    <w:rsid w:val="005B1DDD"/>
    <w:rsid w:val="005B2EA2"/>
    <w:rsid w:val="005B43ED"/>
    <w:rsid w:val="005B4DEE"/>
    <w:rsid w:val="005B535A"/>
    <w:rsid w:val="005B7152"/>
    <w:rsid w:val="005B76F2"/>
    <w:rsid w:val="005C0B50"/>
    <w:rsid w:val="005C1A6D"/>
    <w:rsid w:val="005C2834"/>
    <w:rsid w:val="005C46A1"/>
    <w:rsid w:val="005C49C7"/>
    <w:rsid w:val="005C62D5"/>
    <w:rsid w:val="005D0592"/>
    <w:rsid w:val="005D16B4"/>
    <w:rsid w:val="005D67B4"/>
    <w:rsid w:val="005D6E04"/>
    <w:rsid w:val="005E5221"/>
    <w:rsid w:val="005E59F0"/>
    <w:rsid w:val="005E7547"/>
    <w:rsid w:val="005F0BE6"/>
    <w:rsid w:val="005F2321"/>
    <w:rsid w:val="005F3C8C"/>
    <w:rsid w:val="005F4946"/>
    <w:rsid w:val="005F5B58"/>
    <w:rsid w:val="005F6148"/>
    <w:rsid w:val="00604A8C"/>
    <w:rsid w:val="0060544F"/>
    <w:rsid w:val="00617A7C"/>
    <w:rsid w:val="006220C1"/>
    <w:rsid w:val="00624B20"/>
    <w:rsid w:val="0062699D"/>
    <w:rsid w:val="00633608"/>
    <w:rsid w:val="00633B78"/>
    <w:rsid w:val="0063465D"/>
    <w:rsid w:val="006374EA"/>
    <w:rsid w:val="006404A9"/>
    <w:rsid w:val="0064323F"/>
    <w:rsid w:val="00644B46"/>
    <w:rsid w:val="0064523C"/>
    <w:rsid w:val="00646C33"/>
    <w:rsid w:val="00650D2F"/>
    <w:rsid w:val="0065187B"/>
    <w:rsid w:val="00652C23"/>
    <w:rsid w:val="00655DC7"/>
    <w:rsid w:val="00657ECE"/>
    <w:rsid w:val="00660722"/>
    <w:rsid w:val="0066075F"/>
    <w:rsid w:val="006620BC"/>
    <w:rsid w:val="00672755"/>
    <w:rsid w:val="00674BDD"/>
    <w:rsid w:val="00676483"/>
    <w:rsid w:val="006768D1"/>
    <w:rsid w:val="006769AC"/>
    <w:rsid w:val="00680156"/>
    <w:rsid w:val="00680C00"/>
    <w:rsid w:val="00687192"/>
    <w:rsid w:val="00697B7A"/>
    <w:rsid w:val="006A079F"/>
    <w:rsid w:val="006A51E6"/>
    <w:rsid w:val="006A52CA"/>
    <w:rsid w:val="006A59DE"/>
    <w:rsid w:val="006A7D3A"/>
    <w:rsid w:val="006B23D6"/>
    <w:rsid w:val="006B3A7B"/>
    <w:rsid w:val="006B3DDB"/>
    <w:rsid w:val="006B4DD6"/>
    <w:rsid w:val="006B56AB"/>
    <w:rsid w:val="006B5D0D"/>
    <w:rsid w:val="006B5EFF"/>
    <w:rsid w:val="006C0FD0"/>
    <w:rsid w:val="006C317A"/>
    <w:rsid w:val="006C4E6E"/>
    <w:rsid w:val="006D42A1"/>
    <w:rsid w:val="006D5A99"/>
    <w:rsid w:val="006D64C4"/>
    <w:rsid w:val="006E0F25"/>
    <w:rsid w:val="006E188E"/>
    <w:rsid w:val="006E20D0"/>
    <w:rsid w:val="006E2690"/>
    <w:rsid w:val="006E6EEC"/>
    <w:rsid w:val="006F18E8"/>
    <w:rsid w:val="006F19D4"/>
    <w:rsid w:val="006F355C"/>
    <w:rsid w:val="006F6E65"/>
    <w:rsid w:val="007005CC"/>
    <w:rsid w:val="007018C7"/>
    <w:rsid w:val="0070436A"/>
    <w:rsid w:val="007046D0"/>
    <w:rsid w:val="00706E83"/>
    <w:rsid w:val="00711A11"/>
    <w:rsid w:val="007121F5"/>
    <w:rsid w:val="00712A6C"/>
    <w:rsid w:val="0071481A"/>
    <w:rsid w:val="00720161"/>
    <w:rsid w:val="007220E5"/>
    <w:rsid w:val="0072317E"/>
    <w:rsid w:val="00730DFC"/>
    <w:rsid w:val="007370D9"/>
    <w:rsid w:val="007410B3"/>
    <w:rsid w:val="00745C79"/>
    <w:rsid w:val="0074623D"/>
    <w:rsid w:val="007462DD"/>
    <w:rsid w:val="00746D88"/>
    <w:rsid w:val="00746DE8"/>
    <w:rsid w:val="00747B06"/>
    <w:rsid w:val="00747DAC"/>
    <w:rsid w:val="0075633A"/>
    <w:rsid w:val="00761459"/>
    <w:rsid w:val="0076289E"/>
    <w:rsid w:val="007636D3"/>
    <w:rsid w:val="007640E8"/>
    <w:rsid w:val="0077113E"/>
    <w:rsid w:val="0077461E"/>
    <w:rsid w:val="00774885"/>
    <w:rsid w:val="0078090E"/>
    <w:rsid w:val="007832B0"/>
    <w:rsid w:val="00783498"/>
    <w:rsid w:val="0078393F"/>
    <w:rsid w:val="00784AA4"/>
    <w:rsid w:val="00786EB4"/>
    <w:rsid w:val="00787C6D"/>
    <w:rsid w:val="0079010F"/>
    <w:rsid w:val="007920F8"/>
    <w:rsid w:val="007A206C"/>
    <w:rsid w:val="007A3254"/>
    <w:rsid w:val="007A3420"/>
    <w:rsid w:val="007A3DB7"/>
    <w:rsid w:val="007A554B"/>
    <w:rsid w:val="007A6A61"/>
    <w:rsid w:val="007B3B1F"/>
    <w:rsid w:val="007B71B6"/>
    <w:rsid w:val="007D2177"/>
    <w:rsid w:val="007D2C8B"/>
    <w:rsid w:val="007D3039"/>
    <w:rsid w:val="007E1EC5"/>
    <w:rsid w:val="007E3CA5"/>
    <w:rsid w:val="007E5FF1"/>
    <w:rsid w:val="007E6015"/>
    <w:rsid w:val="007E6E83"/>
    <w:rsid w:val="007E717B"/>
    <w:rsid w:val="007F4924"/>
    <w:rsid w:val="007F6FC9"/>
    <w:rsid w:val="007F762A"/>
    <w:rsid w:val="00802292"/>
    <w:rsid w:val="00806106"/>
    <w:rsid w:val="00806E7C"/>
    <w:rsid w:val="00806F74"/>
    <w:rsid w:val="00811442"/>
    <w:rsid w:val="00814A31"/>
    <w:rsid w:val="00815559"/>
    <w:rsid w:val="0081611F"/>
    <w:rsid w:val="00816227"/>
    <w:rsid w:val="008176AD"/>
    <w:rsid w:val="008176DF"/>
    <w:rsid w:val="00817BB9"/>
    <w:rsid w:val="00817F96"/>
    <w:rsid w:val="00817FDC"/>
    <w:rsid w:val="00820D3C"/>
    <w:rsid w:val="0082164F"/>
    <w:rsid w:val="00831EC3"/>
    <w:rsid w:val="0083271C"/>
    <w:rsid w:val="00833ED1"/>
    <w:rsid w:val="00842320"/>
    <w:rsid w:val="00842972"/>
    <w:rsid w:val="00845A5F"/>
    <w:rsid w:val="00846BC0"/>
    <w:rsid w:val="008477BA"/>
    <w:rsid w:val="00856F92"/>
    <w:rsid w:val="00860D13"/>
    <w:rsid w:val="00861557"/>
    <w:rsid w:val="00861DCF"/>
    <w:rsid w:val="00864E99"/>
    <w:rsid w:val="00865A22"/>
    <w:rsid w:val="00870144"/>
    <w:rsid w:val="008740CF"/>
    <w:rsid w:val="00880234"/>
    <w:rsid w:val="00890768"/>
    <w:rsid w:val="008915D0"/>
    <w:rsid w:val="00892323"/>
    <w:rsid w:val="00893214"/>
    <w:rsid w:val="00894A24"/>
    <w:rsid w:val="008A2540"/>
    <w:rsid w:val="008A33D8"/>
    <w:rsid w:val="008A71E6"/>
    <w:rsid w:val="008A7A6F"/>
    <w:rsid w:val="008B4318"/>
    <w:rsid w:val="008C113C"/>
    <w:rsid w:val="008C22B1"/>
    <w:rsid w:val="008D040D"/>
    <w:rsid w:val="008D14EE"/>
    <w:rsid w:val="008D1914"/>
    <w:rsid w:val="008D1A60"/>
    <w:rsid w:val="008D2FB8"/>
    <w:rsid w:val="008D72A9"/>
    <w:rsid w:val="008E16CF"/>
    <w:rsid w:val="008E1FA3"/>
    <w:rsid w:val="008E623D"/>
    <w:rsid w:val="008F046D"/>
    <w:rsid w:val="008F197D"/>
    <w:rsid w:val="008F1CFF"/>
    <w:rsid w:val="008F5889"/>
    <w:rsid w:val="008F5F3D"/>
    <w:rsid w:val="008F755C"/>
    <w:rsid w:val="008F7F79"/>
    <w:rsid w:val="00901407"/>
    <w:rsid w:val="0090240E"/>
    <w:rsid w:val="009030B8"/>
    <w:rsid w:val="00903F36"/>
    <w:rsid w:val="00905E16"/>
    <w:rsid w:val="00910AFD"/>
    <w:rsid w:val="0091229B"/>
    <w:rsid w:val="00920E2B"/>
    <w:rsid w:val="009218C1"/>
    <w:rsid w:val="0092565D"/>
    <w:rsid w:val="00927787"/>
    <w:rsid w:val="009306AA"/>
    <w:rsid w:val="009351C9"/>
    <w:rsid w:val="00936369"/>
    <w:rsid w:val="00943DAC"/>
    <w:rsid w:val="00953325"/>
    <w:rsid w:val="00953CB2"/>
    <w:rsid w:val="0095751A"/>
    <w:rsid w:val="00957BEB"/>
    <w:rsid w:val="00961C4A"/>
    <w:rsid w:val="00962194"/>
    <w:rsid w:val="0096479D"/>
    <w:rsid w:val="00971711"/>
    <w:rsid w:val="0097232E"/>
    <w:rsid w:val="00984D41"/>
    <w:rsid w:val="009903AD"/>
    <w:rsid w:val="0099353C"/>
    <w:rsid w:val="009946DE"/>
    <w:rsid w:val="0099619A"/>
    <w:rsid w:val="009972C7"/>
    <w:rsid w:val="009978B5"/>
    <w:rsid w:val="009A073A"/>
    <w:rsid w:val="009A1B08"/>
    <w:rsid w:val="009A1F4E"/>
    <w:rsid w:val="009A31AE"/>
    <w:rsid w:val="009A3438"/>
    <w:rsid w:val="009A47C8"/>
    <w:rsid w:val="009A528C"/>
    <w:rsid w:val="009B0AB7"/>
    <w:rsid w:val="009B1566"/>
    <w:rsid w:val="009B2A06"/>
    <w:rsid w:val="009C1028"/>
    <w:rsid w:val="009C28F0"/>
    <w:rsid w:val="009C3EAC"/>
    <w:rsid w:val="009C533B"/>
    <w:rsid w:val="009C70C5"/>
    <w:rsid w:val="009C7E8F"/>
    <w:rsid w:val="009D0408"/>
    <w:rsid w:val="009D1A38"/>
    <w:rsid w:val="009D40E3"/>
    <w:rsid w:val="009D4861"/>
    <w:rsid w:val="009D5603"/>
    <w:rsid w:val="009E06B7"/>
    <w:rsid w:val="009E1073"/>
    <w:rsid w:val="009E5A72"/>
    <w:rsid w:val="009E6B12"/>
    <w:rsid w:val="009F4B32"/>
    <w:rsid w:val="00A00BA4"/>
    <w:rsid w:val="00A01C0B"/>
    <w:rsid w:val="00A028D3"/>
    <w:rsid w:val="00A04237"/>
    <w:rsid w:val="00A056E8"/>
    <w:rsid w:val="00A10F80"/>
    <w:rsid w:val="00A14A14"/>
    <w:rsid w:val="00A1613E"/>
    <w:rsid w:val="00A16B15"/>
    <w:rsid w:val="00A214AD"/>
    <w:rsid w:val="00A22369"/>
    <w:rsid w:val="00A23FD2"/>
    <w:rsid w:val="00A2417B"/>
    <w:rsid w:val="00A26586"/>
    <w:rsid w:val="00A274DF"/>
    <w:rsid w:val="00A3012E"/>
    <w:rsid w:val="00A31DE6"/>
    <w:rsid w:val="00A37F40"/>
    <w:rsid w:val="00A434FC"/>
    <w:rsid w:val="00A46486"/>
    <w:rsid w:val="00A523D7"/>
    <w:rsid w:val="00A52545"/>
    <w:rsid w:val="00A5336C"/>
    <w:rsid w:val="00A53A58"/>
    <w:rsid w:val="00A54085"/>
    <w:rsid w:val="00A54119"/>
    <w:rsid w:val="00A548F3"/>
    <w:rsid w:val="00A55C0E"/>
    <w:rsid w:val="00A57CC0"/>
    <w:rsid w:val="00A62E51"/>
    <w:rsid w:val="00A6337F"/>
    <w:rsid w:val="00A644FB"/>
    <w:rsid w:val="00A65973"/>
    <w:rsid w:val="00A710A7"/>
    <w:rsid w:val="00A7729E"/>
    <w:rsid w:val="00A77DF5"/>
    <w:rsid w:val="00A82110"/>
    <w:rsid w:val="00A823F8"/>
    <w:rsid w:val="00A85BBF"/>
    <w:rsid w:val="00A91300"/>
    <w:rsid w:val="00A9593F"/>
    <w:rsid w:val="00A97D77"/>
    <w:rsid w:val="00AA17D7"/>
    <w:rsid w:val="00AA72D3"/>
    <w:rsid w:val="00AA79D7"/>
    <w:rsid w:val="00AB0991"/>
    <w:rsid w:val="00AB0E44"/>
    <w:rsid w:val="00AB523E"/>
    <w:rsid w:val="00AB56C6"/>
    <w:rsid w:val="00AB7730"/>
    <w:rsid w:val="00AC22C8"/>
    <w:rsid w:val="00AC2EBE"/>
    <w:rsid w:val="00AC51B5"/>
    <w:rsid w:val="00AC6AA0"/>
    <w:rsid w:val="00AD4838"/>
    <w:rsid w:val="00AD4F21"/>
    <w:rsid w:val="00AE3086"/>
    <w:rsid w:val="00AE56AB"/>
    <w:rsid w:val="00AE77D5"/>
    <w:rsid w:val="00AE7C98"/>
    <w:rsid w:val="00AF1A0A"/>
    <w:rsid w:val="00AF44D8"/>
    <w:rsid w:val="00AF4FFC"/>
    <w:rsid w:val="00AF588E"/>
    <w:rsid w:val="00B01832"/>
    <w:rsid w:val="00B01ACE"/>
    <w:rsid w:val="00B01F17"/>
    <w:rsid w:val="00B021D6"/>
    <w:rsid w:val="00B02BDD"/>
    <w:rsid w:val="00B03E9F"/>
    <w:rsid w:val="00B05262"/>
    <w:rsid w:val="00B11C2A"/>
    <w:rsid w:val="00B132EE"/>
    <w:rsid w:val="00B203B4"/>
    <w:rsid w:val="00B21896"/>
    <w:rsid w:val="00B22BBA"/>
    <w:rsid w:val="00B26503"/>
    <w:rsid w:val="00B26750"/>
    <w:rsid w:val="00B27E21"/>
    <w:rsid w:val="00B358EE"/>
    <w:rsid w:val="00B35AE1"/>
    <w:rsid w:val="00B35F6B"/>
    <w:rsid w:val="00B36086"/>
    <w:rsid w:val="00B36EDA"/>
    <w:rsid w:val="00B37D02"/>
    <w:rsid w:val="00B428BE"/>
    <w:rsid w:val="00B42AAF"/>
    <w:rsid w:val="00B44275"/>
    <w:rsid w:val="00B51929"/>
    <w:rsid w:val="00B5346C"/>
    <w:rsid w:val="00B5354F"/>
    <w:rsid w:val="00B53C53"/>
    <w:rsid w:val="00B544C7"/>
    <w:rsid w:val="00B55647"/>
    <w:rsid w:val="00B603E4"/>
    <w:rsid w:val="00B643DD"/>
    <w:rsid w:val="00B6443B"/>
    <w:rsid w:val="00B70500"/>
    <w:rsid w:val="00B7228A"/>
    <w:rsid w:val="00B74AB0"/>
    <w:rsid w:val="00B81437"/>
    <w:rsid w:val="00B8294A"/>
    <w:rsid w:val="00B867F1"/>
    <w:rsid w:val="00B869EC"/>
    <w:rsid w:val="00B86A85"/>
    <w:rsid w:val="00B936BE"/>
    <w:rsid w:val="00B93DEC"/>
    <w:rsid w:val="00B97784"/>
    <w:rsid w:val="00BA4346"/>
    <w:rsid w:val="00BB2D2A"/>
    <w:rsid w:val="00BB3AA0"/>
    <w:rsid w:val="00BB43CD"/>
    <w:rsid w:val="00BB50F1"/>
    <w:rsid w:val="00BB5751"/>
    <w:rsid w:val="00BB7307"/>
    <w:rsid w:val="00BC0245"/>
    <w:rsid w:val="00BC77DE"/>
    <w:rsid w:val="00BD1039"/>
    <w:rsid w:val="00BD3587"/>
    <w:rsid w:val="00BD4AA6"/>
    <w:rsid w:val="00BD520E"/>
    <w:rsid w:val="00BE156C"/>
    <w:rsid w:val="00BE2E09"/>
    <w:rsid w:val="00BE3723"/>
    <w:rsid w:val="00BE4D39"/>
    <w:rsid w:val="00BE5DA9"/>
    <w:rsid w:val="00BE6DD9"/>
    <w:rsid w:val="00BF001B"/>
    <w:rsid w:val="00BF6394"/>
    <w:rsid w:val="00C008A1"/>
    <w:rsid w:val="00C023FF"/>
    <w:rsid w:val="00C03799"/>
    <w:rsid w:val="00C12ADE"/>
    <w:rsid w:val="00C13905"/>
    <w:rsid w:val="00C15741"/>
    <w:rsid w:val="00C15F17"/>
    <w:rsid w:val="00C21925"/>
    <w:rsid w:val="00C219CC"/>
    <w:rsid w:val="00C2328A"/>
    <w:rsid w:val="00C24351"/>
    <w:rsid w:val="00C260F7"/>
    <w:rsid w:val="00C26354"/>
    <w:rsid w:val="00C26D5A"/>
    <w:rsid w:val="00C27F6F"/>
    <w:rsid w:val="00C30DAC"/>
    <w:rsid w:val="00C32E9B"/>
    <w:rsid w:val="00C372AE"/>
    <w:rsid w:val="00C3751D"/>
    <w:rsid w:val="00C37CA5"/>
    <w:rsid w:val="00C40397"/>
    <w:rsid w:val="00C4371B"/>
    <w:rsid w:val="00C44F01"/>
    <w:rsid w:val="00C464C6"/>
    <w:rsid w:val="00C467A5"/>
    <w:rsid w:val="00C502BD"/>
    <w:rsid w:val="00C535CE"/>
    <w:rsid w:val="00C562CD"/>
    <w:rsid w:val="00C5725C"/>
    <w:rsid w:val="00C62421"/>
    <w:rsid w:val="00C62A78"/>
    <w:rsid w:val="00C63F72"/>
    <w:rsid w:val="00C66FCD"/>
    <w:rsid w:val="00C671D5"/>
    <w:rsid w:val="00C67B3F"/>
    <w:rsid w:val="00C7076A"/>
    <w:rsid w:val="00C717C3"/>
    <w:rsid w:val="00C71991"/>
    <w:rsid w:val="00C71FE7"/>
    <w:rsid w:val="00C73EB9"/>
    <w:rsid w:val="00C75D00"/>
    <w:rsid w:val="00C76267"/>
    <w:rsid w:val="00C83BF1"/>
    <w:rsid w:val="00C84939"/>
    <w:rsid w:val="00C84B32"/>
    <w:rsid w:val="00C85C33"/>
    <w:rsid w:val="00C85E7A"/>
    <w:rsid w:val="00C935EF"/>
    <w:rsid w:val="00C9614F"/>
    <w:rsid w:val="00CA173F"/>
    <w:rsid w:val="00CA2AB1"/>
    <w:rsid w:val="00CA2BA3"/>
    <w:rsid w:val="00CA3027"/>
    <w:rsid w:val="00CA45B1"/>
    <w:rsid w:val="00CA53F2"/>
    <w:rsid w:val="00CA587E"/>
    <w:rsid w:val="00CB1D49"/>
    <w:rsid w:val="00CB20BF"/>
    <w:rsid w:val="00CB2782"/>
    <w:rsid w:val="00CB2981"/>
    <w:rsid w:val="00CB4324"/>
    <w:rsid w:val="00CC427A"/>
    <w:rsid w:val="00CD0D02"/>
    <w:rsid w:val="00CD0E2B"/>
    <w:rsid w:val="00CD31E8"/>
    <w:rsid w:val="00CD3FED"/>
    <w:rsid w:val="00CD5CDB"/>
    <w:rsid w:val="00CE503A"/>
    <w:rsid w:val="00CE5A8F"/>
    <w:rsid w:val="00CE6324"/>
    <w:rsid w:val="00CE73CD"/>
    <w:rsid w:val="00CF00D4"/>
    <w:rsid w:val="00CF17C5"/>
    <w:rsid w:val="00CF2816"/>
    <w:rsid w:val="00CF2F9D"/>
    <w:rsid w:val="00CF45BD"/>
    <w:rsid w:val="00CF4EDF"/>
    <w:rsid w:val="00CF6602"/>
    <w:rsid w:val="00D00F57"/>
    <w:rsid w:val="00D030AB"/>
    <w:rsid w:val="00D050FF"/>
    <w:rsid w:val="00D06116"/>
    <w:rsid w:val="00D06362"/>
    <w:rsid w:val="00D077E1"/>
    <w:rsid w:val="00D1119E"/>
    <w:rsid w:val="00D13954"/>
    <w:rsid w:val="00D17BE1"/>
    <w:rsid w:val="00D2348E"/>
    <w:rsid w:val="00D25D62"/>
    <w:rsid w:val="00D26FF0"/>
    <w:rsid w:val="00D31675"/>
    <w:rsid w:val="00D349E4"/>
    <w:rsid w:val="00D34D2F"/>
    <w:rsid w:val="00D3596D"/>
    <w:rsid w:val="00D35982"/>
    <w:rsid w:val="00D36144"/>
    <w:rsid w:val="00D364EA"/>
    <w:rsid w:val="00D41DBA"/>
    <w:rsid w:val="00D420B2"/>
    <w:rsid w:val="00D436C0"/>
    <w:rsid w:val="00D43CB9"/>
    <w:rsid w:val="00D4667B"/>
    <w:rsid w:val="00D47630"/>
    <w:rsid w:val="00D54D7D"/>
    <w:rsid w:val="00D60504"/>
    <w:rsid w:val="00D61A1D"/>
    <w:rsid w:val="00D62E86"/>
    <w:rsid w:val="00D63A48"/>
    <w:rsid w:val="00D66481"/>
    <w:rsid w:val="00D70D07"/>
    <w:rsid w:val="00D717DD"/>
    <w:rsid w:val="00D73BEF"/>
    <w:rsid w:val="00D74819"/>
    <w:rsid w:val="00D75DD4"/>
    <w:rsid w:val="00D8578D"/>
    <w:rsid w:val="00D90DC5"/>
    <w:rsid w:val="00D92660"/>
    <w:rsid w:val="00D93355"/>
    <w:rsid w:val="00D935B0"/>
    <w:rsid w:val="00D96FA7"/>
    <w:rsid w:val="00DA035E"/>
    <w:rsid w:val="00DA2350"/>
    <w:rsid w:val="00DA324F"/>
    <w:rsid w:val="00DA4C16"/>
    <w:rsid w:val="00DB22FC"/>
    <w:rsid w:val="00DB2C41"/>
    <w:rsid w:val="00DB47E3"/>
    <w:rsid w:val="00DB4E64"/>
    <w:rsid w:val="00DB72B0"/>
    <w:rsid w:val="00DB7627"/>
    <w:rsid w:val="00DC1F5C"/>
    <w:rsid w:val="00DC35B7"/>
    <w:rsid w:val="00DC3840"/>
    <w:rsid w:val="00DC4774"/>
    <w:rsid w:val="00DC6687"/>
    <w:rsid w:val="00DD1B22"/>
    <w:rsid w:val="00DD23ED"/>
    <w:rsid w:val="00DD31D0"/>
    <w:rsid w:val="00DD4705"/>
    <w:rsid w:val="00DD756E"/>
    <w:rsid w:val="00DD7957"/>
    <w:rsid w:val="00DE0D41"/>
    <w:rsid w:val="00DE325A"/>
    <w:rsid w:val="00DE3825"/>
    <w:rsid w:val="00DE3B0F"/>
    <w:rsid w:val="00DE57A2"/>
    <w:rsid w:val="00DF18BA"/>
    <w:rsid w:val="00DF5A24"/>
    <w:rsid w:val="00DF5E51"/>
    <w:rsid w:val="00DF6879"/>
    <w:rsid w:val="00E0237D"/>
    <w:rsid w:val="00E02FC7"/>
    <w:rsid w:val="00E069C3"/>
    <w:rsid w:val="00E12240"/>
    <w:rsid w:val="00E15991"/>
    <w:rsid w:val="00E15EC4"/>
    <w:rsid w:val="00E16306"/>
    <w:rsid w:val="00E21258"/>
    <w:rsid w:val="00E230B4"/>
    <w:rsid w:val="00E24167"/>
    <w:rsid w:val="00E25FD2"/>
    <w:rsid w:val="00E27AA3"/>
    <w:rsid w:val="00E3005E"/>
    <w:rsid w:val="00E32F68"/>
    <w:rsid w:val="00E369A1"/>
    <w:rsid w:val="00E378E8"/>
    <w:rsid w:val="00E431A6"/>
    <w:rsid w:val="00E4533D"/>
    <w:rsid w:val="00E45CA5"/>
    <w:rsid w:val="00E468B2"/>
    <w:rsid w:val="00E4749E"/>
    <w:rsid w:val="00E47FAE"/>
    <w:rsid w:val="00E5103A"/>
    <w:rsid w:val="00E51535"/>
    <w:rsid w:val="00E52344"/>
    <w:rsid w:val="00E527AC"/>
    <w:rsid w:val="00E556DB"/>
    <w:rsid w:val="00E5695C"/>
    <w:rsid w:val="00E56A2A"/>
    <w:rsid w:val="00E57C31"/>
    <w:rsid w:val="00E603E1"/>
    <w:rsid w:val="00E652B7"/>
    <w:rsid w:val="00E664E4"/>
    <w:rsid w:val="00E66798"/>
    <w:rsid w:val="00E67E1D"/>
    <w:rsid w:val="00E72D9B"/>
    <w:rsid w:val="00E72F71"/>
    <w:rsid w:val="00E73C1A"/>
    <w:rsid w:val="00E76C1E"/>
    <w:rsid w:val="00E82813"/>
    <w:rsid w:val="00E828E0"/>
    <w:rsid w:val="00E82C25"/>
    <w:rsid w:val="00E82E9C"/>
    <w:rsid w:val="00E84246"/>
    <w:rsid w:val="00E875AA"/>
    <w:rsid w:val="00E87633"/>
    <w:rsid w:val="00E879B6"/>
    <w:rsid w:val="00E913C0"/>
    <w:rsid w:val="00E91F22"/>
    <w:rsid w:val="00E941ED"/>
    <w:rsid w:val="00E9649C"/>
    <w:rsid w:val="00E97BD3"/>
    <w:rsid w:val="00E97F77"/>
    <w:rsid w:val="00EA0D0A"/>
    <w:rsid w:val="00EA2014"/>
    <w:rsid w:val="00EA7059"/>
    <w:rsid w:val="00EA797A"/>
    <w:rsid w:val="00EB3749"/>
    <w:rsid w:val="00EB3FC1"/>
    <w:rsid w:val="00EB4D45"/>
    <w:rsid w:val="00EC1EB4"/>
    <w:rsid w:val="00EC2446"/>
    <w:rsid w:val="00EC26AA"/>
    <w:rsid w:val="00EC3094"/>
    <w:rsid w:val="00EC3920"/>
    <w:rsid w:val="00EC4081"/>
    <w:rsid w:val="00ED0993"/>
    <w:rsid w:val="00ED2025"/>
    <w:rsid w:val="00ED40D3"/>
    <w:rsid w:val="00ED45E9"/>
    <w:rsid w:val="00ED54AC"/>
    <w:rsid w:val="00ED59E2"/>
    <w:rsid w:val="00ED6BA3"/>
    <w:rsid w:val="00ED6F46"/>
    <w:rsid w:val="00EE1222"/>
    <w:rsid w:val="00EE41C4"/>
    <w:rsid w:val="00EE6B22"/>
    <w:rsid w:val="00EE7373"/>
    <w:rsid w:val="00EE7691"/>
    <w:rsid w:val="00EF1A0F"/>
    <w:rsid w:val="00EF220E"/>
    <w:rsid w:val="00EF2F83"/>
    <w:rsid w:val="00EF3401"/>
    <w:rsid w:val="00EF3469"/>
    <w:rsid w:val="00EF3B6A"/>
    <w:rsid w:val="00EF7729"/>
    <w:rsid w:val="00F00750"/>
    <w:rsid w:val="00F007D2"/>
    <w:rsid w:val="00F050D5"/>
    <w:rsid w:val="00F05A16"/>
    <w:rsid w:val="00F14A9C"/>
    <w:rsid w:val="00F207BB"/>
    <w:rsid w:val="00F20CBB"/>
    <w:rsid w:val="00F23DE8"/>
    <w:rsid w:val="00F27323"/>
    <w:rsid w:val="00F33773"/>
    <w:rsid w:val="00F3410D"/>
    <w:rsid w:val="00F37775"/>
    <w:rsid w:val="00F401F3"/>
    <w:rsid w:val="00F41FDD"/>
    <w:rsid w:val="00F440EA"/>
    <w:rsid w:val="00F46DA0"/>
    <w:rsid w:val="00F50389"/>
    <w:rsid w:val="00F50D1E"/>
    <w:rsid w:val="00F510C5"/>
    <w:rsid w:val="00F51741"/>
    <w:rsid w:val="00F53DD2"/>
    <w:rsid w:val="00F55810"/>
    <w:rsid w:val="00F56E90"/>
    <w:rsid w:val="00F56F3C"/>
    <w:rsid w:val="00F60BC7"/>
    <w:rsid w:val="00F63909"/>
    <w:rsid w:val="00F6661B"/>
    <w:rsid w:val="00F66AF7"/>
    <w:rsid w:val="00F67B8B"/>
    <w:rsid w:val="00F7304B"/>
    <w:rsid w:val="00F745F3"/>
    <w:rsid w:val="00F763F7"/>
    <w:rsid w:val="00F76484"/>
    <w:rsid w:val="00F80235"/>
    <w:rsid w:val="00F82511"/>
    <w:rsid w:val="00F83139"/>
    <w:rsid w:val="00F8421E"/>
    <w:rsid w:val="00F87FF7"/>
    <w:rsid w:val="00F90A33"/>
    <w:rsid w:val="00F94C45"/>
    <w:rsid w:val="00F95CA5"/>
    <w:rsid w:val="00FA23B7"/>
    <w:rsid w:val="00FA2E10"/>
    <w:rsid w:val="00FA592F"/>
    <w:rsid w:val="00FB22C6"/>
    <w:rsid w:val="00FB335B"/>
    <w:rsid w:val="00FB61E2"/>
    <w:rsid w:val="00FB6955"/>
    <w:rsid w:val="00FB7677"/>
    <w:rsid w:val="00FB77C4"/>
    <w:rsid w:val="00FB7CCA"/>
    <w:rsid w:val="00FC073C"/>
    <w:rsid w:val="00FC08AC"/>
    <w:rsid w:val="00FC08D2"/>
    <w:rsid w:val="00FC0AE4"/>
    <w:rsid w:val="00FC2FE8"/>
    <w:rsid w:val="00FC434C"/>
    <w:rsid w:val="00FC5186"/>
    <w:rsid w:val="00FC6A9E"/>
    <w:rsid w:val="00FD3005"/>
    <w:rsid w:val="00FE2315"/>
    <w:rsid w:val="00FE46BD"/>
    <w:rsid w:val="00FE4F8A"/>
    <w:rsid w:val="00FE6BD4"/>
    <w:rsid w:val="00FF2771"/>
    <w:rsid w:val="00FF3773"/>
    <w:rsid w:val="00FF496A"/>
    <w:rsid w:val="00FF7199"/>
    <w:rsid w:val="00FF7670"/>
    <w:rsid w:val="00FF78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3DD"/>
    <w:pPr>
      <w:widowControl w:val="0"/>
    </w:pPr>
    <w:rPr>
      <w:szCs w:val="24"/>
    </w:rPr>
  </w:style>
  <w:style w:type="paragraph" w:styleId="Heading1">
    <w:name w:val="heading 1"/>
    <w:basedOn w:val="Normal"/>
    <w:next w:val="Normal"/>
    <w:link w:val="Heading1Char"/>
    <w:uiPriority w:val="99"/>
    <w:qFormat/>
    <w:rsid w:val="00303EC3"/>
    <w:pPr>
      <w:keepNext/>
      <w:spacing w:line="320" w:lineRule="exact"/>
      <w:jc w:val="both"/>
      <w:outlineLvl w:val="0"/>
    </w:pPr>
    <w:rPr>
      <w:rFonts w:eastAsia="標楷體"/>
      <w:b/>
      <w:bCs/>
    </w:rPr>
  </w:style>
  <w:style w:type="paragraph" w:styleId="Heading2">
    <w:name w:val="heading 2"/>
    <w:basedOn w:val="Normal"/>
    <w:next w:val="Normal"/>
    <w:link w:val="Heading2Char"/>
    <w:uiPriority w:val="99"/>
    <w:qFormat/>
    <w:rsid w:val="00303EC3"/>
    <w:pPr>
      <w:keepNext/>
      <w:spacing w:line="720" w:lineRule="auto"/>
      <w:outlineLvl w:val="1"/>
    </w:pPr>
    <w:rPr>
      <w:rFonts w:ascii="Arial" w:hAnsi="Arial" w:cs="Arial"/>
      <w:b/>
      <w:bCs/>
      <w:sz w:val="48"/>
      <w:szCs w:val="48"/>
    </w:rPr>
  </w:style>
  <w:style w:type="paragraph" w:styleId="Heading3">
    <w:name w:val="heading 3"/>
    <w:basedOn w:val="Normal"/>
    <w:next w:val="Normal"/>
    <w:link w:val="Heading3Char"/>
    <w:uiPriority w:val="99"/>
    <w:qFormat/>
    <w:rsid w:val="00303EC3"/>
    <w:pPr>
      <w:keepNext/>
      <w:spacing w:line="720" w:lineRule="auto"/>
      <w:outlineLvl w:val="2"/>
    </w:pPr>
    <w:rPr>
      <w:rFonts w:ascii="Arial" w:hAnsi="Arial" w:cs="Arial"/>
      <w:b/>
      <w:bCs/>
      <w:sz w:val="36"/>
      <w:szCs w:val="36"/>
    </w:rPr>
  </w:style>
  <w:style w:type="paragraph" w:styleId="Heading4">
    <w:name w:val="heading 4"/>
    <w:basedOn w:val="Normal"/>
    <w:next w:val="Normal"/>
    <w:link w:val="Heading4Char"/>
    <w:uiPriority w:val="99"/>
    <w:qFormat/>
    <w:rsid w:val="00303EC3"/>
    <w:pPr>
      <w:keepNext/>
      <w:outlineLvl w:val="3"/>
    </w:pPr>
    <w:rPr>
      <w:color w:val="FF0000"/>
      <w:u w:val="single"/>
    </w:rPr>
  </w:style>
  <w:style w:type="paragraph" w:styleId="Heading5">
    <w:name w:val="heading 5"/>
    <w:basedOn w:val="Normal"/>
    <w:next w:val="Normal"/>
    <w:link w:val="Heading5Char"/>
    <w:uiPriority w:val="99"/>
    <w:qFormat/>
    <w:rsid w:val="00303EC3"/>
    <w:pPr>
      <w:keepNext/>
      <w:spacing w:line="720" w:lineRule="auto"/>
      <w:ind w:leftChars="200" w:left="200"/>
      <w:outlineLvl w:val="4"/>
    </w:pPr>
    <w:rPr>
      <w:rFonts w:ascii="Arial" w:hAnsi="Arial" w:cs="Arial"/>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46A"/>
    <w:rPr>
      <w:rFonts w:asciiTheme="majorHAnsi" w:eastAsiaTheme="majorEastAsia" w:hAnsiTheme="majorHAnsi" w:cstheme="majorBidi"/>
      <w:b/>
      <w:bCs/>
      <w:kern w:val="52"/>
      <w:sz w:val="52"/>
      <w:szCs w:val="52"/>
    </w:rPr>
  </w:style>
  <w:style w:type="character" w:customStyle="1" w:styleId="Heading2Char">
    <w:name w:val="Heading 2 Char"/>
    <w:basedOn w:val="DefaultParagraphFont"/>
    <w:link w:val="Heading2"/>
    <w:uiPriority w:val="9"/>
    <w:semiHidden/>
    <w:rsid w:val="0017746A"/>
    <w:rPr>
      <w:rFonts w:asciiTheme="majorHAnsi" w:eastAsiaTheme="majorEastAsia" w:hAnsiTheme="majorHAnsi" w:cstheme="majorBidi"/>
      <w:b/>
      <w:bCs/>
      <w:sz w:val="48"/>
      <w:szCs w:val="48"/>
    </w:rPr>
  </w:style>
  <w:style w:type="character" w:customStyle="1" w:styleId="Heading3Char">
    <w:name w:val="Heading 3 Char"/>
    <w:basedOn w:val="DefaultParagraphFont"/>
    <w:link w:val="Heading3"/>
    <w:uiPriority w:val="9"/>
    <w:semiHidden/>
    <w:rsid w:val="0017746A"/>
    <w:rPr>
      <w:rFonts w:asciiTheme="majorHAnsi" w:eastAsiaTheme="majorEastAsia" w:hAnsiTheme="majorHAnsi" w:cstheme="majorBidi"/>
      <w:b/>
      <w:bCs/>
      <w:sz w:val="36"/>
      <w:szCs w:val="36"/>
    </w:rPr>
  </w:style>
  <w:style w:type="character" w:customStyle="1" w:styleId="Heading4Char">
    <w:name w:val="Heading 4 Char"/>
    <w:basedOn w:val="DefaultParagraphFont"/>
    <w:link w:val="Heading4"/>
    <w:uiPriority w:val="9"/>
    <w:semiHidden/>
    <w:rsid w:val="0017746A"/>
    <w:rPr>
      <w:rFonts w:asciiTheme="majorHAnsi" w:eastAsiaTheme="majorEastAsia" w:hAnsiTheme="majorHAnsi" w:cstheme="majorBidi"/>
      <w:sz w:val="36"/>
      <w:szCs w:val="36"/>
    </w:rPr>
  </w:style>
  <w:style w:type="character" w:customStyle="1" w:styleId="Heading5Char">
    <w:name w:val="Heading 5 Char"/>
    <w:basedOn w:val="DefaultParagraphFont"/>
    <w:link w:val="Heading5"/>
    <w:uiPriority w:val="9"/>
    <w:semiHidden/>
    <w:rsid w:val="0017746A"/>
    <w:rPr>
      <w:rFonts w:asciiTheme="majorHAnsi" w:eastAsiaTheme="majorEastAsia" w:hAnsiTheme="majorHAnsi" w:cstheme="majorBidi"/>
      <w:b/>
      <w:bCs/>
      <w:sz w:val="36"/>
      <w:szCs w:val="36"/>
    </w:rPr>
  </w:style>
  <w:style w:type="paragraph" w:customStyle="1" w:styleId="a">
    <w:name w:val="a"/>
    <w:basedOn w:val="Normal"/>
    <w:uiPriority w:val="99"/>
    <w:rsid w:val="00303EC3"/>
    <w:pPr>
      <w:widowControl/>
      <w:spacing w:before="100" w:after="100"/>
    </w:pPr>
    <w:rPr>
      <w:rFonts w:ascii="新細明體" w:hAnsi="新細明體" w:cs="新細明體"/>
      <w:kern w:val="0"/>
    </w:rPr>
  </w:style>
  <w:style w:type="table" w:styleId="TableGrid">
    <w:name w:val="Table Grid"/>
    <w:basedOn w:val="TableNormal"/>
    <w:uiPriority w:val="99"/>
    <w:rsid w:val="00303EC3"/>
    <w:pPr>
      <w:widowControl w:val="0"/>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303EC3"/>
    <w:pPr>
      <w:spacing w:after="120"/>
      <w:ind w:leftChars="200" w:left="480"/>
    </w:pPr>
  </w:style>
  <w:style w:type="character" w:customStyle="1" w:styleId="BodyTextIndentChar">
    <w:name w:val="Body Text Indent Char"/>
    <w:basedOn w:val="DefaultParagraphFont"/>
    <w:link w:val="BodyTextIndent"/>
    <w:uiPriority w:val="99"/>
    <w:semiHidden/>
    <w:rsid w:val="0017746A"/>
    <w:rPr>
      <w:szCs w:val="24"/>
    </w:rPr>
  </w:style>
  <w:style w:type="paragraph" w:styleId="BodyTextFirstIndent2">
    <w:name w:val="Body Text First Indent 2"/>
    <w:basedOn w:val="BodyTextIndent"/>
    <w:link w:val="BodyTextFirstIndent2Char"/>
    <w:uiPriority w:val="99"/>
    <w:rsid w:val="00303EC3"/>
    <w:pPr>
      <w:ind w:firstLineChars="100" w:firstLine="210"/>
    </w:pPr>
  </w:style>
  <w:style w:type="character" w:customStyle="1" w:styleId="BodyTextFirstIndent2Char">
    <w:name w:val="Body Text First Indent 2 Char"/>
    <w:basedOn w:val="BodyTextIndentChar"/>
    <w:link w:val="BodyTextFirstIndent2"/>
    <w:uiPriority w:val="99"/>
    <w:semiHidden/>
    <w:rsid w:val="0017746A"/>
  </w:style>
  <w:style w:type="paragraph" w:styleId="BodyText">
    <w:name w:val="Body Text"/>
    <w:basedOn w:val="Normal"/>
    <w:link w:val="BodyTextChar"/>
    <w:uiPriority w:val="99"/>
    <w:rsid w:val="00303EC3"/>
    <w:pPr>
      <w:spacing w:after="120"/>
    </w:pPr>
  </w:style>
  <w:style w:type="character" w:customStyle="1" w:styleId="BodyTextChar">
    <w:name w:val="Body Text Char"/>
    <w:basedOn w:val="DefaultParagraphFont"/>
    <w:link w:val="BodyText"/>
    <w:uiPriority w:val="99"/>
    <w:locked/>
    <w:rsid w:val="00303EC3"/>
    <w:rPr>
      <w:rFonts w:eastAsia="新細明體"/>
      <w:kern w:val="2"/>
      <w:sz w:val="24"/>
      <w:szCs w:val="24"/>
      <w:lang w:val="en-US" w:eastAsia="zh-TW"/>
    </w:rPr>
  </w:style>
  <w:style w:type="paragraph" w:styleId="Date">
    <w:name w:val="Date"/>
    <w:basedOn w:val="Normal"/>
    <w:next w:val="Normal"/>
    <w:link w:val="DateChar"/>
    <w:uiPriority w:val="99"/>
    <w:rsid w:val="00303EC3"/>
    <w:pPr>
      <w:jc w:val="right"/>
    </w:pPr>
  </w:style>
  <w:style w:type="character" w:customStyle="1" w:styleId="DateChar">
    <w:name w:val="Date Char"/>
    <w:basedOn w:val="DefaultParagraphFont"/>
    <w:link w:val="Date"/>
    <w:uiPriority w:val="99"/>
    <w:semiHidden/>
    <w:rsid w:val="0017746A"/>
    <w:rPr>
      <w:szCs w:val="24"/>
    </w:rPr>
  </w:style>
  <w:style w:type="paragraph" w:styleId="NoteHeading">
    <w:name w:val="Note Heading"/>
    <w:basedOn w:val="Normal"/>
    <w:next w:val="Normal"/>
    <w:link w:val="NoteHeadingChar"/>
    <w:uiPriority w:val="99"/>
    <w:rsid w:val="00303EC3"/>
    <w:pPr>
      <w:jc w:val="center"/>
    </w:pPr>
    <w:rPr>
      <w:rFonts w:eastAsia="標楷體"/>
    </w:rPr>
  </w:style>
  <w:style w:type="character" w:customStyle="1" w:styleId="NoteHeadingChar">
    <w:name w:val="Note Heading Char"/>
    <w:basedOn w:val="DefaultParagraphFont"/>
    <w:link w:val="NoteHeading"/>
    <w:uiPriority w:val="99"/>
    <w:semiHidden/>
    <w:rsid w:val="0017746A"/>
    <w:rPr>
      <w:szCs w:val="24"/>
    </w:rPr>
  </w:style>
  <w:style w:type="paragraph" w:styleId="BodyTextIndent2">
    <w:name w:val="Body Text Indent 2"/>
    <w:basedOn w:val="Normal"/>
    <w:link w:val="BodyTextIndent2Char"/>
    <w:uiPriority w:val="99"/>
    <w:rsid w:val="00303EC3"/>
    <w:pPr>
      <w:snapToGrid w:val="0"/>
      <w:spacing w:line="360" w:lineRule="atLeast"/>
      <w:ind w:left="1022" w:hanging="540"/>
      <w:jc w:val="both"/>
    </w:pPr>
    <w:rPr>
      <w:rFonts w:eastAsia="標楷體"/>
      <w:sz w:val="26"/>
      <w:szCs w:val="26"/>
    </w:rPr>
  </w:style>
  <w:style w:type="character" w:customStyle="1" w:styleId="BodyTextIndent2Char">
    <w:name w:val="Body Text Indent 2 Char"/>
    <w:basedOn w:val="DefaultParagraphFont"/>
    <w:link w:val="BodyTextIndent2"/>
    <w:uiPriority w:val="99"/>
    <w:semiHidden/>
    <w:rsid w:val="0017746A"/>
    <w:rPr>
      <w:szCs w:val="24"/>
    </w:rPr>
  </w:style>
  <w:style w:type="paragraph" w:styleId="BodyTextIndent3">
    <w:name w:val="Body Text Indent 3"/>
    <w:basedOn w:val="Normal"/>
    <w:link w:val="BodyTextIndent3Char"/>
    <w:uiPriority w:val="99"/>
    <w:rsid w:val="00303EC3"/>
    <w:pPr>
      <w:snapToGrid w:val="0"/>
      <w:spacing w:line="360" w:lineRule="atLeast"/>
      <w:ind w:left="1008" w:hanging="528"/>
      <w:jc w:val="both"/>
    </w:pPr>
    <w:rPr>
      <w:rFonts w:eastAsia="標楷體"/>
      <w:color w:val="000000"/>
      <w:sz w:val="26"/>
      <w:szCs w:val="26"/>
    </w:rPr>
  </w:style>
  <w:style w:type="character" w:customStyle="1" w:styleId="BodyTextIndent3Char">
    <w:name w:val="Body Text Indent 3 Char"/>
    <w:basedOn w:val="DefaultParagraphFont"/>
    <w:link w:val="BodyTextIndent3"/>
    <w:uiPriority w:val="99"/>
    <w:semiHidden/>
    <w:rsid w:val="0017746A"/>
    <w:rPr>
      <w:sz w:val="16"/>
      <w:szCs w:val="16"/>
    </w:rPr>
  </w:style>
  <w:style w:type="paragraph" w:styleId="Footer">
    <w:name w:val="footer"/>
    <w:basedOn w:val="Normal"/>
    <w:link w:val="FooterChar"/>
    <w:uiPriority w:val="99"/>
    <w:rsid w:val="00303EC3"/>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rsid w:val="0017746A"/>
    <w:rPr>
      <w:sz w:val="20"/>
      <w:szCs w:val="20"/>
    </w:rPr>
  </w:style>
  <w:style w:type="paragraph" w:styleId="Salutation">
    <w:name w:val="Salutation"/>
    <w:basedOn w:val="Normal"/>
    <w:next w:val="Normal"/>
    <w:link w:val="SalutationChar"/>
    <w:uiPriority w:val="99"/>
    <w:rsid w:val="00303EC3"/>
    <w:rPr>
      <w:rFonts w:eastAsia="標楷體"/>
      <w:sz w:val="28"/>
      <w:szCs w:val="28"/>
    </w:rPr>
  </w:style>
  <w:style w:type="character" w:customStyle="1" w:styleId="SalutationChar">
    <w:name w:val="Salutation Char"/>
    <w:basedOn w:val="DefaultParagraphFont"/>
    <w:link w:val="Salutation"/>
    <w:uiPriority w:val="99"/>
    <w:semiHidden/>
    <w:rsid w:val="0017746A"/>
    <w:rPr>
      <w:szCs w:val="24"/>
    </w:rPr>
  </w:style>
  <w:style w:type="paragraph" w:styleId="Header">
    <w:name w:val="header"/>
    <w:basedOn w:val="Normal"/>
    <w:link w:val="HeaderChar"/>
    <w:uiPriority w:val="99"/>
    <w:rsid w:val="00303EC3"/>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17746A"/>
    <w:rPr>
      <w:sz w:val="20"/>
      <w:szCs w:val="20"/>
    </w:rPr>
  </w:style>
  <w:style w:type="paragraph" w:customStyle="1" w:styleId="font0">
    <w:name w:val="font0"/>
    <w:basedOn w:val="Normal"/>
    <w:uiPriority w:val="99"/>
    <w:rsid w:val="00303EC3"/>
    <w:pPr>
      <w:widowControl/>
      <w:spacing w:before="100" w:beforeAutospacing="1" w:after="100" w:afterAutospacing="1"/>
    </w:pPr>
    <w:rPr>
      <w:rFonts w:ascii="新細明體" w:hAnsi="新細明體" w:cs="新細明體"/>
      <w:kern w:val="0"/>
    </w:rPr>
  </w:style>
  <w:style w:type="paragraph" w:customStyle="1" w:styleId="body7">
    <w:name w:val="body7"/>
    <w:basedOn w:val="Normal"/>
    <w:uiPriority w:val="99"/>
    <w:rsid w:val="00303EC3"/>
    <w:pPr>
      <w:widowControl/>
      <w:spacing w:before="100" w:beforeAutospacing="1" w:after="100" w:afterAutospacing="1"/>
    </w:pPr>
    <w:rPr>
      <w:rFonts w:ascii="Arial Unicode MS" w:hAnsi="Arial Unicode MS" w:cs="Arial Unicode MS"/>
      <w:kern w:val="0"/>
    </w:rPr>
  </w:style>
  <w:style w:type="paragraph" w:styleId="Closing">
    <w:name w:val="Closing"/>
    <w:basedOn w:val="Normal"/>
    <w:link w:val="ClosingChar"/>
    <w:uiPriority w:val="99"/>
    <w:rsid w:val="00303EC3"/>
    <w:pPr>
      <w:ind w:leftChars="1800" w:left="100"/>
    </w:pPr>
    <w:rPr>
      <w:rFonts w:eastAsia="標楷體"/>
      <w:b/>
      <w:bCs/>
      <w:kern w:val="0"/>
    </w:rPr>
  </w:style>
  <w:style w:type="character" w:customStyle="1" w:styleId="ClosingChar">
    <w:name w:val="Closing Char"/>
    <w:basedOn w:val="DefaultParagraphFont"/>
    <w:link w:val="Closing"/>
    <w:uiPriority w:val="99"/>
    <w:semiHidden/>
    <w:rsid w:val="0017746A"/>
    <w:rPr>
      <w:szCs w:val="24"/>
    </w:rPr>
  </w:style>
  <w:style w:type="paragraph" w:styleId="List">
    <w:name w:val="List"/>
    <w:basedOn w:val="Normal"/>
    <w:uiPriority w:val="99"/>
    <w:rsid w:val="00303EC3"/>
    <w:pPr>
      <w:ind w:leftChars="200" w:left="100" w:hangingChars="200" w:hanging="200"/>
    </w:pPr>
  </w:style>
  <w:style w:type="paragraph" w:styleId="List2">
    <w:name w:val="List 2"/>
    <w:basedOn w:val="Normal"/>
    <w:uiPriority w:val="99"/>
    <w:rsid w:val="00303EC3"/>
    <w:pPr>
      <w:ind w:leftChars="400" w:left="100" w:hangingChars="200" w:hanging="200"/>
    </w:pPr>
  </w:style>
  <w:style w:type="paragraph" w:styleId="BodyText3">
    <w:name w:val="Body Text 3"/>
    <w:basedOn w:val="Normal"/>
    <w:link w:val="BodyText3Char"/>
    <w:uiPriority w:val="99"/>
    <w:rsid w:val="00303EC3"/>
    <w:pPr>
      <w:spacing w:after="120"/>
    </w:pPr>
    <w:rPr>
      <w:sz w:val="16"/>
      <w:szCs w:val="16"/>
    </w:rPr>
  </w:style>
  <w:style w:type="character" w:customStyle="1" w:styleId="BodyText3Char">
    <w:name w:val="Body Text 3 Char"/>
    <w:basedOn w:val="DefaultParagraphFont"/>
    <w:link w:val="BodyText3"/>
    <w:uiPriority w:val="99"/>
    <w:semiHidden/>
    <w:rsid w:val="0017746A"/>
    <w:rPr>
      <w:sz w:val="16"/>
      <w:szCs w:val="16"/>
    </w:rPr>
  </w:style>
  <w:style w:type="paragraph" w:customStyle="1" w:styleId="xl26">
    <w:name w:val="xl26"/>
    <w:basedOn w:val="Normal"/>
    <w:uiPriority w:val="99"/>
    <w:rsid w:val="00303EC3"/>
    <w:pPr>
      <w:widowControl/>
      <w:spacing w:before="100" w:beforeAutospacing="1" w:after="100" w:afterAutospacing="1"/>
      <w:jc w:val="center"/>
    </w:pPr>
    <w:rPr>
      <w:rFonts w:ascii="標楷體" w:eastAsia="標楷體" w:hAnsi="標楷體" w:cs="標楷體"/>
      <w:b/>
      <w:bCs/>
      <w:kern w:val="0"/>
      <w:sz w:val="32"/>
      <w:szCs w:val="32"/>
    </w:rPr>
  </w:style>
  <w:style w:type="paragraph" w:customStyle="1" w:styleId="a0">
    <w:name w:val="本文一"/>
    <w:basedOn w:val="BodyTextIndent"/>
    <w:uiPriority w:val="99"/>
    <w:rsid w:val="00303EC3"/>
    <w:pPr>
      <w:adjustRightInd w:val="0"/>
      <w:spacing w:before="240" w:after="240" w:line="460" w:lineRule="exact"/>
      <w:ind w:leftChars="0" w:left="0"/>
      <w:jc w:val="center"/>
    </w:pPr>
    <w:rPr>
      <w:rFonts w:ascii="標楷體" w:eastAsia="標楷體" w:cs="標楷體"/>
      <w:b/>
      <w:bCs/>
      <w:sz w:val="36"/>
      <w:szCs w:val="36"/>
    </w:rPr>
  </w:style>
  <w:style w:type="paragraph" w:styleId="BodyText2">
    <w:name w:val="Body Text 2"/>
    <w:basedOn w:val="Normal"/>
    <w:link w:val="BodyText2Char"/>
    <w:uiPriority w:val="99"/>
    <w:rsid w:val="00303EC3"/>
    <w:pPr>
      <w:spacing w:after="120" w:line="480" w:lineRule="auto"/>
    </w:pPr>
  </w:style>
  <w:style w:type="character" w:customStyle="1" w:styleId="BodyText2Char">
    <w:name w:val="Body Text 2 Char"/>
    <w:basedOn w:val="DefaultParagraphFont"/>
    <w:link w:val="BodyText2"/>
    <w:uiPriority w:val="99"/>
    <w:semiHidden/>
    <w:rsid w:val="0017746A"/>
    <w:rPr>
      <w:szCs w:val="24"/>
    </w:rPr>
  </w:style>
  <w:style w:type="paragraph" w:customStyle="1" w:styleId="31">
    <w:name w:val="本文縮排 31"/>
    <w:basedOn w:val="Normal"/>
    <w:uiPriority w:val="99"/>
    <w:rsid w:val="00303EC3"/>
    <w:pPr>
      <w:adjustRightInd w:val="0"/>
      <w:spacing w:line="360" w:lineRule="auto"/>
      <w:ind w:left="900" w:firstLine="540"/>
    </w:pPr>
    <w:rPr>
      <w:rFonts w:eastAsia="標楷體"/>
    </w:rPr>
  </w:style>
  <w:style w:type="paragraph" w:customStyle="1" w:styleId="1">
    <w:name w:val="樣式1"/>
    <w:basedOn w:val="Normal"/>
    <w:uiPriority w:val="99"/>
    <w:rsid w:val="00303EC3"/>
    <w:pPr>
      <w:spacing w:line="400" w:lineRule="exact"/>
      <w:jc w:val="both"/>
    </w:pPr>
    <w:rPr>
      <w:rFonts w:eastAsia="標楷體"/>
    </w:rPr>
  </w:style>
  <w:style w:type="paragraph" w:styleId="PlainText">
    <w:name w:val="Plain Text"/>
    <w:basedOn w:val="Normal"/>
    <w:link w:val="PlainTextChar"/>
    <w:uiPriority w:val="99"/>
    <w:rsid w:val="00303EC3"/>
    <w:rPr>
      <w:rFonts w:ascii="細明體" w:eastAsia="細明體" w:hAnsi="Courier New" w:cs="細明體"/>
    </w:rPr>
  </w:style>
  <w:style w:type="character" w:customStyle="1" w:styleId="PlainTextChar">
    <w:name w:val="Plain Text Char"/>
    <w:basedOn w:val="DefaultParagraphFont"/>
    <w:link w:val="PlainText"/>
    <w:uiPriority w:val="99"/>
    <w:semiHidden/>
    <w:rsid w:val="0017746A"/>
    <w:rPr>
      <w:rFonts w:ascii="細明體" w:eastAsia="細明體" w:hAnsi="Courier New" w:cs="Courier New"/>
      <w:szCs w:val="24"/>
    </w:rPr>
  </w:style>
  <w:style w:type="paragraph" w:styleId="List3">
    <w:name w:val="List 3"/>
    <w:basedOn w:val="Normal"/>
    <w:uiPriority w:val="99"/>
    <w:rsid w:val="00303EC3"/>
    <w:pPr>
      <w:ind w:leftChars="600" w:left="100" w:hangingChars="200" w:hanging="200"/>
    </w:pPr>
  </w:style>
  <w:style w:type="paragraph" w:styleId="ListContinue">
    <w:name w:val="List Continue"/>
    <w:basedOn w:val="Normal"/>
    <w:uiPriority w:val="99"/>
    <w:rsid w:val="00303EC3"/>
    <w:pPr>
      <w:spacing w:after="120"/>
      <w:ind w:leftChars="200" w:left="480"/>
    </w:pPr>
  </w:style>
  <w:style w:type="paragraph" w:styleId="NormalIndent">
    <w:name w:val="Normal Indent"/>
    <w:basedOn w:val="Normal"/>
    <w:uiPriority w:val="99"/>
    <w:rsid w:val="00303EC3"/>
    <w:pPr>
      <w:ind w:leftChars="200" w:left="480"/>
    </w:pPr>
  </w:style>
  <w:style w:type="paragraph" w:styleId="BodyTextFirstIndent">
    <w:name w:val="Body Text First Indent"/>
    <w:basedOn w:val="BodyText"/>
    <w:link w:val="BodyTextFirstIndentChar"/>
    <w:uiPriority w:val="99"/>
    <w:rsid w:val="00303EC3"/>
    <w:pPr>
      <w:ind w:firstLineChars="100" w:firstLine="210"/>
    </w:pPr>
  </w:style>
  <w:style w:type="character" w:customStyle="1" w:styleId="BodyTextFirstIndentChar">
    <w:name w:val="Body Text First Indent Char"/>
    <w:basedOn w:val="BodyTextChar"/>
    <w:link w:val="BodyTextFirstIndent"/>
    <w:uiPriority w:val="99"/>
    <w:semiHidden/>
    <w:rsid w:val="0017746A"/>
  </w:style>
  <w:style w:type="paragraph" w:customStyle="1" w:styleId="a1">
    <w:name w:val="表格"/>
    <w:uiPriority w:val="99"/>
    <w:rsid w:val="00303EC3"/>
    <w:pPr>
      <w:snapToGrid w:val="0"/>
      <w:jc w:val="center"/>
    </w:pPr>
    <w:rPr>
      <w:rFonts w:ascii="標楷體" w:eastAsia="標楷體" w:cs="標楷體"/>
      <w:b/>
      <w:bCs/>
      <w:kern w:val="0"/>
      <w:sz w:val="28"/>
      <w:szCs w:val="28"/>
    </w:rPr>
  </w:style>
  <w:style w:type="paragraph" w:customStyle="1" w:styleId="a2">
    <w:name w:val="表格內文左"/>
    <w:uiPriority w:val="99"/>
    <w:rsid w:val="00303EC3"/>
    <w:pPr>
      <w:snapToGrid w:val="0"/>
      <w:jc w:val="both"/>
    </w:pPr>
    <w:rPr>
      <w:rFonts w:eastAsia="標楷體"/>
      <w:kern w:val="0"/>
      <w:sz w:val="28"/>
      <w:szCs w:val="28"/>
    </w:rPr>
  </w:style>
  <w:style w:type="paragraph" w:customStyle="1" w:styleId="10">
    <w:name w:val="表格內文1"/>
    <w:basedOn w:val="a1"/>
    <w:uiPriority w:val="99"/>
    <w:rsid w:val="00303EC3"/>
    <w:rPr>
      <w:b w:val="0"/>
      <w:bCs w:val="0"/>
    </w:rPr>
  </w:style>
  <w:style w:type="paragraph" w:styleId="HTMLPreformatted">
    <w:name w:val="HTML Preformatted"/>
    <w:basedOn w:val="Normal"/>
    <w:link w:val="HTMLPreformattedChar"/>
    <w:uiPriority w:val="99"/>
    <w:rsid w:val="00303E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PreformattedChar">
    <w:name w:val="HTML Preformatted Char"/>
    <w:basedOn w:val="DefaultParagraphFont"/>
    <w:link w:val="HTMLPreformatted"/>
    <w:uiPriority w:val="99"/>
    <w:semiHidden/>
    <w:rsid w:val="0017746A"/>
    <w:rPr>
      <w:rFonts w:ascii="Courier New" w:hAnsi="Courier New" w:cs="Courier New"/>
      <w:sz w:val="20"/>
      <w:szCs w:val="20"/>
    </w:rPr>
  </w:style>
  <w:style w:type="paragraph" w:customStyle="1" w:styleId="12">
    <w:name w:val="12表中"/>
    <w:basedOn w:val="Normal"/>
    <w:uiPriority w:val="99"/>
    <w:rsid w:val="00303EC3"/>
    <w:pPr>
      <w:spacing w:line="360" w:lineRule="exact"/>
      <w:jc w:val="center"/>
    </w:pPr>
    <w:rPr>
      <w:rFonts w:eastAsia="標楷體"/>
    </w:rPr>
  </w:style>
  <w:style w:type="paragraph" w:styleId="NormalWeb">
    <w:name w:val="Normal (Web)"/>
    <w:basedOn w:val="Normal"/>
    <w:uiPriority w:val="99"/>
    <w:rsid w:val="00303EC3"/>
    <w:pPr>
      <w:widowControl/>
      <w:spacing w:before="100" w:beforeAutospacing="1" w:after="100" w:afterAutospacing="1"/>
    </w:pPr>
    <w:rPr>
      <w:rFonts w:ascii="新細明體" w:hAnsi="新細明體" w:cs="新細明體"/>
      <w:kern w:val="0"/>
    </w:rPr>
  </w:style>
  <w:style w:type="paragraph" w:styleId="CommentText">
    <w:name w:val="annotation text"/>
    <w:basedOn w:val="Normal"/>
    <w:link w:val="CommentTextChar"/>
    <w:uiPriority w:val="99"/>
    <w:semiHidden/>
    <w:rsid w:val="00303EC3"/>
    <w:pPr>
      <w:widowControl/>
      <w:spacing w:before="100" w:beforeAutospacing="1" w:after="100" w:afterAutospacing="1"/>
    </w:pPr>
    <w:rPr>
      <w:rFonts w:ascii="新細明體" w:hAnsi="新細明體" w:cs="新細明體"/>
      <w:kern w:val="0"/>
    </w:rPr>
  </w:style>
  <w:style w:type="character" w:customStyle="1" w:styleId="CommentTextChar">
    <w:name w:val="Comment Text Char"/>
    <w:basedOn w:val="DefaultParagraphFont"/>
    <w:link w:val="CommentText"/>
    <w:uiPriority w:val="99"/>
    <w:semiHidden/>
    <w:locked/>
    <w:rsid w:val="000E5B98"/>
    <w:rPr>
      <w:rFonts w:ascii="新細明體" w:eastAsia="新細明體" w:cs="新細明體"/>
      <w:sz w:val="24"/>
      <w:szCs w:val="24"/>
    </w:rPr>
  </w:style>
  <w:style w:type="paragraph" w:styleId="CommentSubject">
    <w:name w:val="annotation subject"/>
    <w:basedOn w:val="CommentText"/>
    <w:next w:val="CommentText"/>
    <w:link w:val="CommentSubjectChar"/>
    <w:uiPriority w:val="99"/>
    <w:semiHidden/>
    <w:rsid w:val="00303EC3"/>
    <w:pPr>
      <w:widowControl w:val="0"/>
      <w:spacing w:before="0" w:beforeAutospacing="0" w:after="0" w:afterAutospacing="0"/>
    </w:pPr>
    <w:rPr>
      <w:rFonts w:ascii="Times New Roman" w:hAnsi="Times New Roman" w:cs="Times New Roman"/>
      <w:b/>
      <w:bCs/>
      <w:kern w:val="2"/>
    </w:rPr>
  </w:style>
  <w:style w:type="character" w:customStyle="1" w:styleId="CommentSubjectChar">
    <w:name w:val="Comment Subject Char"/>
    <w:basedOn w:val="CommentTextChar"/>
    <w:link w:val="CommentSubject"/>
    <w:uiPriority w:val="99"/>
    <w:semiHidden/>
    <w:rsid w:val="0017746A"/>
    <w:rPr>
      <w:b/>
      <w:bCs/>
    </w:rPr>
  </w:style>
  <w:style w:type="paragraph" w:styleId="BalloonText">
    <w:name w:val="Balloon Text"/>
    <w:basedOn w:val="Normal"/>
    <w:link w:val="BalloonTextChar"/>
    <w:uiPriority w:val="99"/>
    <w:semiHidden/>
    <w:rsid w:val="00303EC3"/>
    <w:rPr>
      <w:rFonts w:ascii="Arial" w:hAnsi="Arial" w:cs="Arial"/>
      <w:sz w:val="18"/>
      <w:szCs w:val="18"/>
    </w:rPr>
  </w:style>
  <w:style w:type="character" w:customStyle="1" w:styleId="BalloonTextChar">
    <w:name w:val="Balloon Text Char"/>
    <w:basedOn w:val="DefaultParagraphFont"/>
    <w:link w:val="BalloonText"/>
    <w:uiPriority w:val="99"/>
    <w:semiHidden/>
    <w:rsid w:val="0017746A"/>
    <w:rPr>
      <w:rFonts w:asciiTheme="majorHAnsi" w:eastAsiaTheme="majorEastAsia" w:hAnsiTheme="majorHAnsi" w:cstheme="majorBidi"/>
      <w:sz w:val="0"/>
      <w:szCs w:val="0"/>
    </w:rPr>
  </w:style>
  <w:style w:type="paragraph" w:customStyle="1" w:styleId="2">
    <w:name w:val="樣式2"/>
    <w:basedOn w:val="Normal"/>
    <w:uiPriority w:val="99"/>
    <w:rsid w:val="00303EC3"/>
    <w:pPr>
      <w:spacing w:after="40" w:line="420" w:lineRule="exact"/>
      <w:ind w:left="538" w:hangingChars="192" w:hanging="538"/>
    </w:pPr>
    <w:rPr>
      <w:rFonts w:ascii="標楷體" w:eastAsia="標楷體" w:cs="標楷體"/>
      <w:sz w:val="28"/>
      <w:szCs w:val="28"/>
    </w:rPr>
  </w:style>
  <w:style w:type="paragraph" w:customStyle="1" w:styleId="a3">
    <w:name w:val="一"/>
    <w:basedOn w:val="PlainText"/>
    <w:uiPriority w:val="99"/>
    <w:rsid w:val="00303EC3"/>
    <w:pPr>
      <w:spacing w:line="480" w:lineRule="exact"/>
      <w:ind w:left="840" w:hanging="539"/>
      <w:jc w:val="both"/>
    </w:pPr>
    <w:rPr>
      <w:rFonts w:ascii="標楷體" w:eastAsia="標楷體" w:cs="標楷體"/>
      <w:sz w:val="28"/>
      <w:szCs w:val="28"/>
    </w:rPr>
  </w:style>
  <w:style w:type="paragraph" w:customStyle="1" w:styleId="unnamed1">
    <w:name w:val="unnamed1"/>
    <w:basedOn w:val="Normal"/>
    <w:uiPriority w:val="99"/>
    <w:rsid w:val="00303EC3"/>
    <w:pPr>
      <w:widowControl/>
      <w:spacing w:before="100" w:beforeAutospacing="1" w:after="100" w:afterAutospacing="1" w:line="480" w:lineRule="atLeast"/>
    </w:pPr>
    <w:rPr>
      <w:rFonts w:ascii="新細明體" w:cs="新細明體"/>
      <w:color w:val="333333"/>
      <w:spacing w:val="48"/>
      <w:kern w:val="0"/>
      <w:sz w:val="21"/>
      <w:szCs w:val="21"/>
    </w:rPr>
  </w:style>
  <w:style w:type="paragraph" w:customStyle="1" w:styleId="3">
    <w:name w:val="樣式3"/>
    <w:basedOn w:val="Normal"/>
    <w:uiPriority w:val="99"/>
    <w:rsid w:val="00303EC3"/>
    <w:pPr>
      <w:spacing w:line="400" w:lineRule="exact"/>
      <w:ind w:left="1200" w:hanging="600"/>
    </w:pPr>
    <w:rPr>
      <w:rFonts w:ascii="標楷體" w:eastAsia="標楷體" w:cs="標楷體"/>
      <w:sz w:val="28"/>
      <w:szCs w:val="28"/>
    </w:rPr>
  </w:style>
  <w:style w:type="character" w:styleId="CommentReference">
    <w:name w:val="annotation reference"/>
    <w:basedOn w:val="DefaultParagraphFont"/>
    <w:uiPriority w:val="99"/>
    <w:semiHidden/>
    <w:rsid w:val="00303EC3"/>
    <w:rPr>
      <w:sz w:val="18"/>
      <w:szCs w:val="18"/>
    </w:rPr>
  </w:style>
  <w:style w:type="paragraph" w:styleId="List4">
    <w:name w:val="List 4"/>
    <w:basedOn w:val="Normal"/>
    <w:uiPriority w:val="99"/>
    <w:rsid w:val="00303EC3"/>
    <w:pPr>
      <w:ind w:leftChars="800" w:left="100" w:hangingChars="200" w:hanging="200"/>
    </w:pPr>
  </w:style>
  <w:style w:type="paragraph" w:styleId="Caption">
    <w:name w:val="caption"/>
    <w:basedOn w:val="Normal"/>
    <w:next w:val="Normal"/>
    <w:uiPriority w:val="99"/>
    <w:qFormat/>
    <w:rsid w:val="00303EC3"/>
    <w:rPr>
      <w:sz w:val="20"/>
      <w:szCs w:val="20"/>
    </w:rPr>
  </w:style>
  <w:style w:type="paragraph" w:customStyle="1" w:styleId="a4">
    <w:name w:val="說明"/>
    <w:basedOn w:val="Normal"/>
    <w:uiPriority w:val="99"/>
    <w:rsid w:val="00303EC3"/>
    <w:pPr>
      <w:wordWrap w:val="0"/>
      <w:snapToGrid w:val="0"/>
    </w:pPr>
    <w:rPr>
      <w:rFonts w:eastAsia="標楷體"/>
      <w:sz w:val="32"/>
      <w:szCs w:val="32"/>
    </w:rPr>
  </w:style>
  <w:style w:type="paragraph" w:styleId="BlockText">
    <w:name w:val="Block Text"/>
    <w:basedOn w:val="Normal"/>
    <w:uiPriority w:val="99"/>
    <w:rsid w:val="00303EC3"/>
    <w:pPr>
      <w:ind w:left="113" w:right="113"/>
      <w:jc w:val="center"/>
    </w:pPr>
    <w:rPr>
      <w:rFonts w:eastAsia="標楷體"/>
      <w:sz w:val="28"/>
      <w:szCs w:val="28"/>
    </w:rPr>
  </w:style>
  <w:style w:type="paragraph" w:styleId="ListBullet">
    <w:name w:val="List Bullet"/>
    <w:basedOn w:val="Normal"/>
    <w:uiPriority w:val="99"/>
    <w:rsid w:val="000E5B98"/>
    <w:pPr>
      <w:tabs>
        <w:tab w:val="num" w:pos="361"/>
      </w:tabs>
      <w:ind w:leftChars="200" w:left="361" w:hangingChars="200" w:hanging="360"/>
    </w:pPr>
  </w:style>
  <w:style w:type="paragraph" w:styleId="ListBullet2">
    <w:name w:val="List Bullet 2"/>
    <w:basedOn w:val="Normal"/>
    <w:uiPriority w:val="99"/>
    <w:rsid w:val="00303EC3"/>
    <w:pPr>
      <w:numPr>
        <w:numId w:val="6"/>
      </w:numPr>
      <w:tabs>
        <w:tab w:val="clear" w:pos="480"/>
        <w:tab w:val="num" w:pos="841"/>
      </w:tabs>
      <w:ind w:leftChars="400" w:left="841" w:hangingChars="200" w:hanging="360"/>
    </w:pPr>
  </w:style>
  <w:style w:type="paragraph" w:styleId="ListContinue2">
    <w:name w:val="List Continue 2"/>
    <w:basedOn w:val="Normal"/>
    <w:uiPriority w:val="99"/>
    <w:rsid w:val="00303EC3"/>
    <w:pPr>
      <w:numPr>
        <w:numId w:val="7"/>
      </w:numPr>
      <w:tabs>
        <w:tab w:val="clear" w:pos="360"/>
        <w:tab w:val="num" w:pos="361"/>
      </w:tabs>
      <w:spacing w:after="120"/>
      <w:ind w:leftChars="400" w:left="960" w:firstLine="0"/>
    </w:pPr>
  </w:style>
  <w:style w:type="character" w:styleId="PageNumber">
    <w:name w:val="page number"/>
    <w:basedOn w:val="DefaultParagraphFont"/>
    <w:uiPriority w:val="99"/>
    <w:rsid w:val="00F55810"/>
  </w:style>
  <w:style w:type="character" w:customStyle="1" w:styleId="fonth2fontbold">
    <w:name w:val="fonth2 fontbold"/>
    <w:basedOn w:val="DefaultParagraphFont"/>
    <w:uiPriority w:val="99"/>
    <w:rsid w:val="0002172D"/>
  </w:style>
  <w:style w:type="character" w:styleId="Hyperlink">
    <w:name w:val="Hyperlink"/>
    <w:basedOn w:val="DefaultParagraphFont"/>
    <w:uiPriority w:val="99"/>
    <w:rsid w:val="001218BD"/>
    <w:rPr>
      <w:color w:val="0000FF"/>
      <w:u w:val="single"/>
    </w:rPr>
  </w:style>
  <w:style w:type="paragraph" w:customStyle="1" w:styleId="Default">
    <w:name w:val="Default"/>
    <w:uiPriority w:val="99"/>
    <w:rsid w:val="001300F0"/>
    <w:pPr>
      <w:widowControl w:val="0"/>
      <w:autoSpaceDE w:val="0"/>
      <w:autoSpaceDN w:val="0"/>
      <w:adjustRightInd w:val="0"/>
    </w:pPr>
    <w:rPr>
      <w:rFonts w:ascii="標楷體" w:eastAsia="標楷體" w:cs="標楷體"/>
      <w:color w:val="000000"/>
      <w:kern w:val="0"/>
      <w:szCs w:val="24"/>
    </w:rPr>
  </w:style>
  <w:style w:type="character" w:styleId="Emphasis">
    <w:name w:val="Emphasis"/>
    <w:basedOn w:val="DefaultParagraphFont"/>
    <w:uiPriority w:val="99"/>
    <w:qFormat/>
    <w:rsid w:val="000C22EE"/>
    <w:rPr>
      <w:i/>
      <w:iCs/>
    </w:rPr>
  </w:style>
  <w:style w:type="paragraph" w:styleId="ListParagraph">
    <w:name w:val="List Paragraph"/>
    <w:basedOn w:val="Normal"/>
    <w:uiPriority w:val="99"/>
    <w:qFormat/>
    <w:rsid w:val="005A4B35"/>
    <w:pPr>
      <w:ind w:leftChars="200" w:left="480"/>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19207242">
      <w:marLeft w:val="0"/>
      <w:marRight w:val="0"/>
      <w:marTop w:val="0"/>
      <w:marBottom w:val="0"/>
      <w:divBdr>
        <w:top w:val="none" w:sz="0" w:space="0" w:color="auto"/>
        <w:left w:val="none" w:sz="0" w:space="0" w:color="auto"/>
        <w:bottom w:val="none" w:sz="0" w:space="0" w:color="auto"/>
        <w:right w:val="none" w:sz="0" w:space="0" w:color="auto"/>
      </w:divBdr>
    </w:div>
    <w:div w:id="19207243">
      <w:marLeft w:val="0"/>
      <w:marRight w:val="0"/>
      <w:marTop w:val="0"/>
      <w:marBottom w:val="0"/>
      <w:divBdr>
        <w:top w:val="none" w:sz="0" w:space="0" w:color="auto"/>
        <w:left w:val="none" w:sz="0" w:space="0" w:color="auto"/>
        <w:bottom w:val="none" w:sz="0" w:space="0" w:color="auto"/>
        <w:right w:val="none" w:sz="0" w:space="0" w:color="auto"/>
      </w:divBdr>
    </w:div>
    <w:div w:id="19207244">
      <w:marLeft w:val="0"/>
      <w:marRight w:val="0"/>
      <w:marTop w:val="0"/>
      <w:marBottom w:val="0"/>
      <w:divBdr>
        <w:top w:val="none" w:sz="0" w:space="0" w:color="auto"/>
        <w:left w:val="none" w:sz="0" w:space="0" w:color="auto"/>
        <w:bottom w:val="none" w:sz="0" w:space="0" w:color="auto"/>
        <w:right w:val="none" w:sz="0" w:space="0" w:color="auto"/>
      </w:divBdr>
    </w:div>
    <w:div w:id="19207245">
      <w:marLeft w:val="0"/>
      <w:marRight w:val="0"/>
      <w:marTop w:val="0"/>
      <w:marBottom w:val="0"/>
      <w:divBdr>
        <w:top w:val="none" w:sz="0" w:space="0" w:color="auto"/>
        <w:left w:val="none" w:sz="0" w:space="0" w:color="auto"/>
        <w:bottom w:val="none" w:sz="0" w:space="0" w:color="auto"/>
        <w:right w:val="none" w:sz="0" w:space="0" w:color="auto"/>
      </w:divBdr>
    </w:div>
    <w:div w:id="19207246">
      <w:marLeft w:val="0"/>
      <w:marRight w:val="0"/>
      <w:marTop w:val="0"/>
      <w:marBottom w:val="0"/>
      <w:divBdr>
        <w:top w:val="none" w:sz="0" w:space="0" w:color="auto"/>
        <w:left w:val="none" w:sz="0" w:space="0" w:color="auto"/>
        <w:bottom w:val="none" w:sz="0" w:space="0" w:color="auto"/>
        <w:right w:val="none" w:sz="0" w:space="0" w:color="auto"/>
      </w:divBdr>
    </w:div>
    <w:div w:id="19207247">
      <w:marLeft w:val="0"/>
      <w:marRight w:val="0"/>
      <w:marTop w:val="0"/>
      <w:marBottom w:val="0"/>
      <w:divBdr>
        <w:top w:val="none" w:sz="0" w:space="0" w:color="auto"/>
        <w:left w:val="none" w:sz="0" w:space="0" w:color="auto"/>
        <w:bottom w:val="none" w:sz="0" w:space="0" w:color="auto"/>
        <w:right w:val="none" w:sz="0" w:space="0" w:color="auto"/>
      </w:divBdr>
    </w:div>
    <w:div w:id="19207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442</Words>
  <Characters>2526</Characters>
  <Application>Microsoft Office Outlook</Application>
  <DocSecurity>0</DocSecurity>
  <Lines>0</Lines>
  <Paragraphs>0</Paragraphs>
  <ScaleCrop>false</ScaleCrop>
  <Company>嘉義市政府</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子計畫一~3-2</dc:title>
  <dc:subject/>
  <dc:creator>嘉義市政府</dc:creator>
  <cp:keywords/>
  <dc:description/>
  <cp:lastModifiedBy>user</cp:lastModifiedBy>
  <cp:revision>2</cp:revision>
  <cp:lastPrinted>2017-01-25T09:40:00Z</cp:lastPrinted>
  <dcterms:created xsi:type="dcterms:W3CDTF">2017-02-20T03:10:00Z</dcterms:created>
  <dcterms:modified xsi:type="dcterms:W3CDTF">2017-02-20T03:10:00Z</dcterms:modified>
</cp:coreProperties>
</file>